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7FDCC2" w14:textId="77777777" w:rsidR="00D74410" w:rsidRDefault="005C1E92" w:rsidP="005C1E92">
      <w:pPr>
        <w:jc w:val="center"/>
      </w:pPr>
      <w:r>
        <w:rPr>
          <w:noProof/>
          <w:lang w:eastAsia="fr-FR"/>
        </w:rPr>
        <w:drawing>
          <wp:inline distT="0" distB="0" distL="0" distR="0" wp14:anchorId="48623AC5" wp14:editId="7B756052">
            <wp:extent cx="1628775" cy="109537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28775" cy="1095375"/>
                    </a:xfrm>
                    <a:prstGeom prst="rect">
                      <a:avLst/>
                    </a:prstGeom>
                    <a:noFill/>
                  </pic:spPr>
                </pic:pic>
              </a:graphicData>
            </a:graphic>
          </wp:inline>
        </w:drawing>
      </w:r>
    </w:p>
    <w:p w14:paraId="2744E3DB" w14:textId="77777777" w:rsidR="005C1E92" w:rsidRDefault="005C1E92" w:rsidP="005C1E92">
      <w:pPr>
        <w:suppressAutoHyphens/>
        <w:spacing w:after="0" w:line="240" w:lineRule="auto"/>
        <w:rPr>
          <w:rFonts w:ascii="Trebuchet MS" w:eastAsia="Times New Roman" w:hAnsi="Trebuchet MS" w:cs="Trebuchet MS"/>
          <w:i/>
          <w:sz w:val="16"/>
          <w:szCs w:val="24"/>
          <w:lang w:eastAsia="ar-SA"/>
        </w:rPr>
      </w:pPr>
      <w:r w:rsidRPr="005C1E92">
        <w:rPr>
          <w:rFonts w:ascii="Trebuchet MS" w:eastAsia="Times New Roman" w:hAnsi="Trebuchet MS" w:cs="Trebuchet MS"/>
          <w:i/>
          <w:sz w:val="16"/>
          <w:szCs w:val="24"/>
          <w:lang w:eastAsia="ar-SA"/>
        </w:rPr>
        <w:t>Cadre réservé à l’acheteur</w:t>
      </w:r>
    </w:p>
    <w:p w14:paraId="18E6192F" w14:textId="77777777" w:rsidR="005C1E92" w:rsidRPr="005C1E92" w:rsidRDefault="005C1E92" w:rsidP="005C1E92">
      <w:pPr>
        <w:suppressAutoHyphens/>
        <w:spacing w:after="0" w:line="240" w:lineRule="auto"/>
        <w:rPr>
          <w:rFonts w:ascii="Trebuchet MS" w:eastAsia="Times New Roman" w:hAnsi="Trebuchet MS" w:cs="Trebuchet MS"/>
          <w:b/>
          <w:sz w:val="24"/>
          <w:szCs w:val="24"/>
          <w:lang w:eastAsia="ar-SA"/>
        </w:rPr>
      </w:pPr>
    </w:p>
    <w:tbl>
      <w:tblPr>
        <w:tblW w:w="0" w:type="auto"/>
        <w:tblInd w:w="-43" w:type="dxa"/>
        <w:tblLayout w:type="fixed"/>
        <w:tblCellMar>
          <w:left w:w="70" w:type="dxa"/>
          <w:right w:w="70" w:type="dxa"/>
        </w:tblCellMar>
        <w:tblLook w:val="0000" w:firstRow="0" w:lastRow="0" w:firstColumn="0" w:lastColumn="0" w:noHBand="0" w:noVBand="0"/>
      </w:tblPr>
      <w:tblGrid>
        <w:gridCol w:w="2518"/>
        <w:gridCol w:w="284"/>
        <w:gridCol w:w="284"/>
        <w:gridCol w:w="284"/>
        <w:gridCol w:w="284"/>
        <w:gridCol w:w="284"/>
        <w:gridCol w:w="284"/>
        <w:gridCol w:w="284"/>
        <w:gridCol w:w="289"/>
      </w:tblGrid>
      <w:tr w:rsidR="005C1E92" w:rsidRPr="005C1E92" w14:paraId="01A73513" w14:textId="77777777" w:rsidTr="00DC5172">
        <w:tc>
          <w:tcPr>
            <w:tcW w:w="2518" w:type="dxa"/>
            <w:tcBorders>
              <w:top w:val="single" w:sz="4" w:space="0" w:color="FFFFFF"/>
              <w:left w:val="single" w:sz="4" w:space="0" w:color="FFFFFF"/>
              <w:bottom w:val="single" w:sz="4" w:space="0" w:color="FFFFFF"/>
            </w:tcBorders>
            <w:shd w:val="clear" w:color="auto" w:fill="auto"/>
          </w:tcPr>
          <w:p w14:paraId="4E60E4A2" w14:textId="77777777" w:rsidR="005C1E92" w:rsidRPr="005C1E92" w:rsidRDefault="005C1E92" w:rsidP="005C1E92">
            <w:pPr>
              <w:suppressAutoHyphens/>
              <w:spacing w:after="0" w:line="240" w:lineRule="auto"/>
              <w:jc w:val="right"/>
              <w:rPr>
                <w:rFonts w:ascii="Trebuchet MS" w:eastAsia="Times New Roman" w:hAnsi="Trebuchet MS" w:cs="Trebuchet MS"/>
                <w:b/>
                <w:sz w:val="18"/>
                <w:szCs w:val="24"/>
                <w:lang w:eastAsia="ar-SA"/>
              </w:rPr>
            </w:pPr>
            <w:r w:rsidRPr="005C1E92">
              <w:rPr>
                <w:rFonts w:ascii="Trebuchet MS" w:eastAsia="Times New Roman" w:hAnsi="Trebuchet MS" w:cs="Trebuchet MS"/>
                <w:b/>
                <w:sz w:val="24"/>
                <w:szCs w:val="24"/>
                <w:lang w:eastAsia="ar-SA"/>
              </w:rPr>
              <w:t>MARCHÉ N°</w:t>
            </w:r>
          </w:p>
        </w:tc>
        <w:tc>
          <w:tcPr>
            <w:tcW w:w="284" w:type="dxa"/>
            <w:tcBorders>
              <w:top w:val="single" w:sz="4" w:space="0" w:color="FFFFFF"/>
              <w:left w:val="single" w:sz="4" w:space="0" w:color="000000"/>
              <w:bottom w:val="single" w:sz="4" w:space="0" w:color="000000"/>
            </w:tcBorders>
            <w:shd w:val="clear" w:color="auto" w:fill="auto"/>
            <w:vAlign w:val="center"/>
          </w:tcPr>
          <w:p w14:paraId="762FFC68" w14:textId="77777777" w:rsidR="005C1E92" w:rsidRPr="005C1E92" w:rsidRDefault="005C1E92" w:rsidP="005C1E92">
            <w:pPr>
              <w:suppressAutoHyphens/>
              <w:spacing w:after="0" w:line="240" w:lineRule="auto"/>
              <w:jc w:val="center"/>
              <w:rPr>
                <w:rFonts w:ascii="Trebuchet MS" w:eastAsia="Times New Roman" w:hAnsi="Trebuchet MS" w:cs="Trebuchet MS"/>
                <w:b/>
                <w:sz w:val="18"/>
                <w:szCs w:val="24"/>
                <w:lang w:eastAsia="ar-SA"/>
              </w:rPr>
            </w:pPr>
            <w:r w:rsidRPr="005C1E92">
              <w:rPr>
                <w:rFonts w:ascii="Trebuchet MS" w:eastAsia="Times New Roman" w:hAnsi="Trebuchet MS" w:cs="Trebuchet MS"/>
                <w:b/>
                <w:sz w:val="18"/>
                <w:szCs w:val="24"/>
                <w:lang w:eastAsia="ar-SA"/>
              </w:rPr>
              <w:t>2</w:t>
            </w:r>
          </w:p>
        </w:tc>
        <w:tc>
          <w:tcPr>
            <w:tcW w:w="284" w:type="dxa"/>
            <w:tcBorders>
              <w:top w:val="single" w:sz="4" w:space="0" w:color="FFFFFF"/>
              <w:left w:val="single" w:sz="1" w:space="0" w:color="808080"/>
              <w:bottom w:val="single" w:sz="4" w:space="0" w:color="000000"/>
            </w:tcBorders>
            <w:shd w:val="clear" w:color="auto" w:fill="auto"/>
            <w:vAlign w:val="center"/>
          </w:tcPr>
          <w:p w14:paraId="29F30EA7" w14:textId="77777777" w:rsidR="005C1E92" w:rsidRPr="005C1E92" w:rsidRDefault="005C1E92" w:rsidP="005C1E92">
            <w:pPr>
              <w:suppressAutoHyphens/>
              <w:spacing w:after="0" w:line="240" w:lineRule="auto"/>
              <w:jc w:val="center"/>
              <w:rPr>
                <w:rFonts w:ascii="Trebuchet MS" w:eastAsia="Times New Roman" w:hAnsi="Trebuchet MS" w:cs="Trebuchet MS"/>
                <w:b/>
                <w:sz w:val="18"/>
                <w:szCs w:val="24"/>
                <w:lang w:eastAsia="ar-SA"/>
              </w:rPr>
            </w:pPr>
            <w:r w:rsidRPr="005C1E92">
              <w:rPr>
                <w:rFonts w:ascii="Trebuchet MS" w:eastAsia="Times New Roman" w:hAnsi="Trebuchet MS" w:cs="Trebuchet MS"/>
                <w:b/>
                <w:sz w:val="18"/>
                <w:szCs w:val="24"/>
                <w:lang w:eastAsia="ar-SA"/>
              </w:rPr>
              <w:t>0</w:t>
            </w:r>
          </w:p>
        </w:tc>
        <w:tc>
          <w:tcPr>
            <w:tcW w:w="284" w:type="dxa"/>
            <w:tcBorders>
              <w:top w:val="single" w:sz="4" w:space="0" w:color="FFFFFF"/>
              <w:left w:val="single" w:sz="1" w:space="0" w:color="808080"/>
              <w:bottom w:val="single" w:sz="4" w:space="0" w:color="000000"/>
            </w:tcBorders>
            <w:shd w:val="clear" w:color="auto" w:fill="auto"/>
            <w:vAlign w:val="center"/>
          </w:tcPr>
          <w:p w14:paraId="6C85F3A8" w14:textId="77777777" w:rsidR="005C1E92" w:rsidRPr="005C1E92" w:rsidRDefault="0017617E" w:rsidP="005C1E92">
            <w:pPr>
              <w:suppressAutoHyphens/>
              <w:spacing w:after="0" w:line="240" w:lineRule="auto"/>
              <w:jc w:val="center"/>
              <w:rPr>
                <w:rFonts w:ascii="Trebuchet MS" w:eastAsia="Times New Roman" w:hAnsi="Trebuchet MS" w:cs="Trebuchet MS"/>
                <w:b/>
                <w:sz w:val="18"/>
                <w:szCs w:val="24"/>
                <w:lang w:eastAsia="ar-SA"/>
              </w:rPr>
            </w:pPr>
            <w:r>
              <w:rPr>
                <w:rFonts w:ascii="Trebuchet MS" w:eastAsia="Times New Roman" w:hAnsi="Trebuchet MS" w:cs="Trebuchet MS"/>
                <w:b/>
                <w:sz w:val="18"/>
                <w:szCs w:val="24"/>
                <w:lang w:eastAsia="ar-SA"/>
              </w:rPr>
              <w:t>2</w:t>
            </w:r>
          </w:p>
        </w:tc>
        <w:tc>
          <w:tcPr>
            <w:tcW w:w="284" w:type="dxa"/>
            <w:tcBorders>
              <w:top w:val="single" w:sz="4" w:space="0" w:color="FFFFFF"/>
              <w:left w:val="single" w:sz="1" w:space="0" w:color="808080"/>
              <w:bottom w:val="single" w:sz="4" w:space="0" w:color="000000"/>
            </w:tcBorders>
            <w:shd w:val="clear" w:color="auto" w:fill="auto"/>
            <w:vAlign w:val="center"/>
          </w:tcPr>
          <w:p w14:paraId="69E16FD0" w14:textId="7A5D3747" w:rsidR="005C1E92" w:rsidRPr="005C1E92" w:rsidRDefault="00E83BF7" w:rsidP="005C1E92">
            <w:pPr>
              <w:suppressAutoHyphens/>
              <w:spacing w:after="0" w:line="240" w:lineRule="auto"/>
              <w:jc w:val="center"/>
              <w:rPr>
                <w:rFonts w:ascii="Trebuchet MS" w:eastAsia="Times New Roman" w:hAnsi="Trebuchet MS" w:cs="Trebuchet MS"/>
                <w:b/>
                <w:sz w:val="18"/>
                <w:szCs w:val="24"/>
                <w:lang w:eastAsia="ar-SA"/>
              </w:rPr>
            </w:pPr>
            <w:r>
              <w:rPr>
                <w:rFonts w:ascii="Trebuchet MS" w:eastAsia="Times New Roman" w:hAnsi="Trebuchet MS" w:cs="Trebuchet MS"/>
                <w:b/>
                <w:sz w:val="18"/>
                <w:szCs w:val="24"/>
                <w:lang w:eastAsia="ar-SA"/>
              </w:rPr>
              <w:t>4</w:t>
            </w:r>
          </w:p>
        </w:tc>
        <w:tc>
          <w:tcPr>
            <w:tcW w:w="284" w:type="dxa"/>
            <w:tcBorders>
              <w:top w:val="single" w:sz="4" w:space="0" w:color="FFFFFF"/>
              <w:left w:val="single" w:sz="4" w:space="0" w:color="000000"/>
              <w:bottom w:val="single" w:sz="4" w:space="0" w:color="000000"/>
            </w:tcBorders>
            <w:shd w:val="clear" w:color="auto" w:fill="auto"/>
            <w:vAlign w:val="center"/>
          </w:tcPr>
          <w:p w14:paraId="088B5B1A" w14:textId="5BBC559D" w:rsidR="005C1E92" w:rsidRPr="005C1E92" w:rsidRDefault="000A1F29" w:rsidP="005C1E92">
            <w:pPr>
              <w:suppressAutoHyphens/>
              <w:snapToGrid w:val="0"/>
              <w:spacing w:after="0" w:line="240" w:lineRule="auto"/>
              <w:jc w:val="center"/>
              <w:rPr>
                <w:rFonts w:ascii="Trebuchet MS" w:eastAsia="Times New Roman" w:hAnsi="Trebuchet MS" w:cs="Trebuchet MS"/>
                <w:b/>
                <w:sz w:val="18"/>
                <w:szCs w:val="24"/>
                <w:lang w:eastAsia="ar-SA"/>
              </w:rPr>
            </w:pPr>
            <w:r>
              <w:rPr>
                <w:rFonts w:ascii="Trebuchet MS" w:eastAsia="Times New Roman" w:hAnsi="Trebuchet MS" w:cs="Trebuchet MS"/>
                <w:b/>
                <w:sz w:val="18"/>
                <w:szCs w:val="24"/>
                <w:lang w:eastAsia="ar-SA"/>
              </w:rPr>
              <w:t>0</w:t>
            </w:r>
          </w:p>
        </w:tc>
        <w:tc>
          <w:tcPr>
            <w:tcW w:w="284" w:type="dxa"/>
            <w:tcBorders>
              <w:top w:val="single" w:sz="4" w:space="0" w:color="FFFFFF"/>
              <w:left w:val="single" w:sz="1" w:space="0" w:color="808080"/>
              <w:bottom w:val="single" w:sz="4" w:space="0" w:color="000000"/>
            </w:tcBorders>
            <w:shd w:val="clear" w:color="auto" w:fill="auto"/>
            <w:vAlign w:val="center"/>
          </w:tcPr>
          <w:p w14:paraId="6532B46F" w14:textId="39780701" w:rsidR="005C1E92" w:rsidRPr="005C1E92" w:rsidRDefault="000A1F29" w:rsidP="005C1E92">
            <w:pPr>
              <w:suppressAutoHyphens/>
              <w:snapToGrid w:val="0"/>
              <w:spacing w:after="0" w:line="240" w:lineRule="auto"/>
              <w:jc w:val="center"/>
              <w:rPr>
                <w:rFonts w:ascii="Trebuchet MS" w:eastAsia="Times New Roman" w:hAnsi="Trebuchet MS" w:cs="Trebuchet MS"/>
                <w:b/>
                <w:sz w:val="18"/>
                <w:szCs w:val="24"/>
                <w:lang w:eastAsia="ar-SA"/>
              </w:rPr>
            </w:pPr>
            <w:r>
              <w:rPr>
                <w:rFonts w:ascii="Trebuchet MS" w:eastAsia="Times New Roman" w:hAnsi="Trebuchet MS" w:cs="Trebuchet MS"/>
                <w:b/>
                <w:sz w:val="18"/>
                <w:szCs w:val="24"/>
                <w:lang w:eastAsia="ar-SA"/>
              </w:rPr>
              <w:t>0</w:t>
            </w:r>
          </w:p>
        </w:tc>
        <w:tc>
          <w:tcPr>
            <w:tcW w:w="284" w:type="dxa"/>
            <w:tcBorders>
              <w:top w:val="single" w:sz="4" w:space="0" w:color="FFFFFF"/>
              <w:left w:val="single" w:sz="1" w:space="0" w:color="808080"/>
              <w:bottom w:val="single" w:sz="4" w:space="0" w:color="000000"/>
            </w:tcBorders>
            <w:shd w:val="clear" w:color="auto" w:fill="auto"/>
            <w:vAlign w:val="center"/>
          </w:tcPr>
          <w:p w14:paraId="6540E4CF" w14:textId="759BA54D" w:rsidR="005C1E92" w:rsidRPr="005C1E92" w:rsidRDefault="000A1F29" w:rsidP="005C1E92">
            <w:pPr>
              <w:suppressAutoHyphens/>
              <w:snapToGrid w:val="0"/>
              <w:spacing w:after="0" w:line="240" w:lineRule="auto"/>
              <w:jc w:val="center"/>
              <w:rPr>
                <w:rFonts w:ascii="Trebuchet MS" w:eastAsia="Times New Roman" w:hAnsi="Trebuchet MS" w:cs="Trebuchet MS"/>
                <w:b/>
                <w:sz w:val="18"/>
                <w:szCs w:val="24"/>
                <w:lang w:eastAsia="ar-SA"/>
              </w:rPr>
            </w:pPr>
            <w:r>
              <w:rPr>
                <w:rFonts w:ascii="Trebuchet MS" w:eastAsia="Times New Roman" w:hAnsi="Trebuchet MS" w:cs="Trebuchet MS"/>
                <w:b/>
                <w:sz w:val="18"/>
                <w:szCs w:val="24"/>
                <w:lang w:eastAsia="ar-SA"/>
              </w:rPr>
              <w:t>4</w:t>
            </w:r>
          </w:p>
        </w:tc>
        <w:tc>
          <w:tcPr>
            <w:tcW w:w="289" w:type="dxa"/>
            <w:tcBorders>
              <w:top w:val="single" w:sz="4" w:space="0" w:color="FFFFFF"/>
              <w:left w:val="single" w:sz="1" w:space="0" w:color="808080"/>
              <w:bottom w:val="single" w:sz="4" w:space="0" w:color="000000"/>
              <w:right w:val="single" w:sz="1" w:space="0" w:color="808080"/>
            </w:tcBorders>
            <w:shd w:val="clear" w:color="auto" w:fill="auto"/>
            <w:vAlign w:val="center"/>
          </w:tcPr>
          <w:p w14:paraId="0596B4EA" w14:textId="49F7201D" w:rsidR="005C1E92" w:rsidRPr="005C1E92" w:rsidRDefault="000A1F29" w:rsidP="005C1E92">
            <w:pPr>
              <w:suppressAutoHyphens/>
              <w:snapToGrid w:val="0"/>
              <w:spacing w:after="0" w:line="240" w:lineRule="auto"/>
              <w:jc w:val="center"/>
              <w:rPr>
                <w:rFonts w:ascii="Trebuchet MS" w:eastAsia="Times New Roman" w:hAnsi="Trebuchet MS" w:cs="Trebuchet MS"/>
                <w:b/>
                <w:sz w:val="18"/>
                <w:szCs w:val="24"/>
                <w:lang w:eastAsia="ar-SA"/>
              </w:rPr>
            </w:pPr>
            <w:r>
              <w:rPr>
                <w:rFonts w:ascii="Trebuchet MS" w:eastAsia="Times New Roman" w:hAnsi="Trebuchet MS" w:cs="Trebuchet MS"/>
                <w:b/>
                <w:sz w:val="18"/>
                <w:szCs w:val="24"/>
                <w:lang w:eastAsia="ar-SA"/>
              </w:rPr>
              <w:t>8</w:t>
            </w:r>
          </w:p>
        </w:tc>
      </w:tr>
    </w:tbl>
    <w:p w14:paraId="06ABD8FF" w14:textId="77777777" w:rsidR="005C1E92" w:rsidRPr="005C1E92" w:rsidRDefault="005C1E92" w:rsidP="005C1E92">
      <w:pPr>
        <w:suppressAutoHyphens/>
        <w:spacing w:after="0" w:line="240" w:lineRule="auto"/>
        <w:rPr>
          <w:rFonts w:ascii="Trebuchet MS" w:eastAsia="Times New Roman" w:hAnsi="Trebuchet MS" w:cs="Trebuchet MS"/>
          <w:b/>
          <w:sz w:val="12"/>
          <w:szCs w:val="20"/>
          <w:lang w:eastAsia="ar-SA"/>
        </w:rPr>
      </w:pPr>
    </w:p>
    <w:p w14:paraId="09B05FDF" w14:textId="77777777" w:rsidR="005C1E92" w:rsidRPr="005C1E92" w:rsidRDefault="005C1E92" w:rsidP="005C1E92">
      <w:pPr>
        <w:suppressAutoHyphens/>
        <w:spacing w:after="0" w:line="240" w:lineRule="auto"/>
        <w:rPr>
          <w:rFonts w:ascii="Trebuchet MS" w:eastAsia="Times New Roman" w:hAnsi="Trebuchet MS" w:cs="Trebuchet MS"/>
          <w:b/>
          <w:sz w:val="12"/>
          <w:szCs w:val="20"/>
          <w:lang w:eastAsia="ar-SA"/>
        </w:rPr>
      </w:pPr>
    </w:p>
    <w:p w14:paraId="4E5A9396" w14:textId="77777777" w:rsidR="005C1E92" w:rsidRPr="005C1E92" w:rsidRDefault="005C1E92" w:rsidP="005C1E92">
      <w:pPr>
        <w:suppressAutoHyphens/>
        <w:spacing w:after="0" w:line="240" w:lineRule="auto"/>
        <w:rPr>
          <w:rFonts w:ascii="Trebuchet MS" w:eastAsia="Times New Roman" w:hAnsi="Trebuchet MS" w:cs="Trebuchet MS"/>
          <w:b/>
          <w:sz w:val="12"/>
          <w:szCs w:val="24"/>
          <w:lang w:eastAsia="ar-SA"/>
        </w:rPr>
      </w:pPr>
    </w:p>
    <w:tbl>
      <w:tblPr>
        <w:tblW w:w="0" w:type="auto"/>
        <w:tblInd w:w="-43" w:type="dxa"/>
        <w:tblLayout w:type="fixed"/>
        <w:tblCellMar>
          <w:left w:w="70" w:type="dxa"/>
          <w:right w:w="70" w:type="dxa"/>
        </w:tblCellMar>
        <w:tblLook w:val="0000" w:firstRow="0" w:lastRow="0" w:firstColumn="0" w:lastColumn="0" w:noHBand="0" w:noVBand="0"/>
      </w:tblPr>
      <w:tblGrid>
        <w:gridCol w:w="2518"/>
        <w:gridCol w:w="365"/>
        <w:gridCol w:w="365"/>
        <w:gridCol w:w="365"/>
        <w:gridCol w:w="365"/>
        <w:gridCol w:w="365"/>
        <w:gridCol w:w="365"/>
        <w:gridCol w:w="366"/>
        <w:gridCol w:w="365"/>
        <w:gridCol w:w="365"/>
        <w:gridCol w:w="375"/>
      </w:tblGrid>
      <w:tr w:rsidR="005C1E92" w:rsidRPr="005C1E92" w14:paraId="4614B3DA" w14:textId="77777777" w:rsidTr="00DC5172">
        <w:trPr>
          <w:trHeight w:val="270"/>
        </w:trPr>
        <w:tc>
          <w:tcPr>
            <w:tcW w:w="2518" w:type="dxa"/>
            <w:tcBorders>
              <w:top w:val="single" w:sz="4" w:space="0" w:color="FFFFFF"/>
              <w:left w:val="single" w:sz="4" w:space="0" w:color="FFFFFF"/>
              <w:bottom w:val="single" w:sz="4" w:space="0" w:color="FFFFFF"/>
            </w:tcBorders>
            <w:shd w:val="clear" w:color="auto" w:fill="auto"/>
            <w:vAlign w:val="center"/>
          </w:tcPr>
          <w:p w14:paraId="03DCD213" w14:textId="77777777" w:rsidR="005C1E92" w:rsidRPr="005C1E92" w:rsidRDefault="005C1E92" w:rsidP="005C1E92">
            <w:pPr>
              <w:suppressAutoHyphens/>
              <w:spacing w:after="0" w:line="240" w:lineRule="auto"/>
              <w:jc w:val="right"/>
              <w:rPr>
                <w:rFonts w:ascii="Trebuchet MS" w:eastAsia="Times New Roman" w:hAnsi="Trebuchet MS" w:cs="Trebuchet MS"/>
                <w:b/>
                <w:sz w:val="18"/>
                <w:szCs w:val="24"/>
                <w:lang w:eastAsia="ar-SA"/>
              </w:rPr>
            </w:pPr>
            <w:r w:rsidRPr="005C1E92">
              <w:rPr>
                <w:rFonts w:ascii="Trebuchet MS" w:eastAsia="Times New Roman" w:hAnsi="Trebuchet MS" w:cs="Trebuchet MS"/>
                <w:b/>
                <w:sz w:val="16"/>
                <w:szCs w:val="24"/>
                <w:lang w:eastAsia="ar-SA"/>
              </w:rPr>
              <w:t>NOTIFIÉ LE</w:t>
            </w:r>
          </w:p>
        </w:tc>
        <w:tc>
          <w:tcPr>
            <w:tcW w:w="365" w:type="dxa"/>
            <w:tcBorders>
              <w:top w:val="single" w:sz="4" w:space="0" w:color="FFFFFF"/>
              <w:left w:val="single" w:sz="4" w:space="0" w:color="000000"/>
              <w:bottom w:val="single" w:sz="4" w:space="0" w:color="000000"/>
            </w:tcBorders>
            <w:shd w:val="clear" w:color="auto" w:fill="auto"/>
            <w:vAlign w:val="center"/>
          </w:tcPr>
          <w:p w14:paraId="4973E656" w14:textId="77777777" w:rsidR="005C1E92" w:rsidRPr="005C1E92" w:rsidRDefault="005C1E92" w:rsidP="005C1E92">
            <w:pPr>
              <w:suppressAutoHyphens/>
              <w:snapToGrid w:val="0"/>
              <w:spacing w:after="0" w:line="240" w:lineRule="auto"/>
              <w:jc w:val="center"/>
              <w:rPr>
                <w:rFonts w:ascii="Trebuchet MS" w:eastAsia="Times New Roman" w:hAnsi="Trebuchet MS" w:cs="Trebuchet MS"/>
                <w:b/>
                <w:sz w:val="18"/>
                <w:szCs w:val="24"/>
                <w:lang w:eastAsia="ar-SA"/>
              </w:rPr>
            </w:pPr>
          </w:p>
        </w:tc>
        <w:tc>
          <w:tcPr>
            <w:tcW w:w="365" w:type="dxa"/>
            <w:tcBorders>
              <w:top w:val="single" w:sz="4" w:space="0" w:color="FFFFFF"/>
              <w:left w:val="single" w:sz="4" w:space="0" w:color="000000"/>
              <w:bottom w:val="single" w:sz="4" w:space="0" w:color="000000"/>
            </w:tcBorders>
            <w:shd w:val="clear" w:color="auto" w:fill="auto"/>
            <w:vAlign w:val="center"/>
          </w:tcPr>
          <w:p w14:paraId="7E585D5C" w14:textId="77777777" w:rsidR="005C1E92" w:rsidRPr="005C1E92" w:rsidRDefault="005C1E92" w:rsidP="005C1E92">
            <w:pPr>
              <w:suppressAutoHyphens/>
              <w:snapToGrid w:val="0"/>
              <w:spacing w:after="0" w:line="240" w:lineRule="auto"/>
              <w:jc w:val="center"/>
              <w:rPr>
                <w:rFonts w:ascii="Trebuchet MS" w:eastAsia="Times New Roman" w:hAnsi="Trebuchet MS" w:cs="Trebuchet MS"/>
                <w:b/>
                <w:sz w:val="18"/>
                <w:szCs w:val="24"/>
                <w:lang w:eastAsia="ar-SA"/>
              </w:rPr>
            </w:pPr>
          </w:p>
        </w:tc>
        <w:tc>
          <w:tcPr>
            <w:tcW w:w="365" w:type="dxa"/>
            <w:tcBorders>
              <w:top w:val="single" w:sz="4" w:space="0" w:color="FFFFFF"/>
              <w:left w:val="single" w:sz="4" w:space="0" w:color="000000"/>
              <w:bottom w:val="single" w:sz="4" w:space="0" w:color="FFFFFF"/>
            </w:tcBorders>
            <w:shd w:val="clear" w:color="auto" w:fill="auto"/>
            <w:vAlign w:val="center"/>
          </w:tcPr>
          <w:p w14:paraId="1F0296BF" w14:textId="77777777" w:rsidR="005C1E92" w:rsidRPr="005C1E92" w:rsidRDefault="005C1E92" w:rsidP="005C1E92">
            <w:pPr>
              <w:suppressAutoHyphens/>
              <w:spacing w:after="0" w:line="240" w:lineRule="auto"/>
              <w:jc w:val="center"/>
              <w:rPr>
                <w:rFonts w:ascii="Trebuchet MS" w:eastAsia="Times New Roman" w:hAnsi="Trebuchet MS" w:cs="Trebuchet MS"/>
                <w:b/>
                <w:sz w:val="18"/>
                <w:szCs w:val="24"/>
                <w:lang w:eastAsia="ar-SA"/>
              </w:rPr>
            </w:pPr>
            <w:r w:rsidRPr="005C1E92">
              <w:rPr>
                <w:rFonts w:ascii="Trebuchet MS" w:eastAsia="Times New Roman" w:hAnsi="Trebuchet MS" w:cs="Trebuchet MS"/>
                <w:b/>
                <w:sz w:val="24"/>
                <w:szCs w:val="24"/>
                <w:lang w:eastAsia="ar-SA"/>
              </w:rPr>
              <w:t>/</w:t>
            </w:r>
          </w:p>
        </w:tc>
        <w:tc>
          <w:tcPr>
            <w:tcW w:w="365" w:type="dxa"/>
            <w:tcBorders>
              <w:top w:val="single" w:sz="4" w:space="0" w:color="FFFFFF"/>
              <w:left w:val="single" w:sz="4" w:space="0" w:color="000000"/>
              <w:bottom w:val="single" w:sz="4" w:space="0" w:color="000000"/>
            </w:tcBorders>
            <w:shd w:val="clear" w:color="auto" w:fill="auto"/>
            <w:vAlign w:val="center"/>
          </w:tcPr>
          <w:p w14:paraId="415DEED6" w14:textId="77777777" w:rsidR="005C1E92" w:rsidRPr="005C1E92" w:rsidRDefault="005C1E92" w:rsidP="005C1E92">
            <w:pPr>
              <w:suppressAutoHyphens/>
              <w:snapToGrid w:val="0"/>
              <w:spacing w:after="0" w:line="240" w:lineRule="auto"/>
              <w:jc w:val="center"/>
              <w:rPr>
                <w:rFonts w:ascii="Trebuchet MS" w:eastAsia="Times New Roman" w:hAnsi="Trebuchet MS" w:cs="Trebuchet MS"/>
                <w:b/>
                <w:sz w:val="18"/>
                <w:szCs w:val="24"/>
                <w:lang w:eastAsia="ar-SA"/>
              </w:rPr>
            </w:pPr>
          </w:p>
        </w:tc>
        <w:tc>
          <w:tcPr>
            <w:tcW w:w="365" w:type="dxa"/>
            <w:tcBorders>
              <w:top w:val="single" w:sz="4" w:space="0" w:color="FFFFFF"/>
              <w:left w:val="single" w:sz="4" w:space="0" w:color="000000"/>
              <w:bottom w:val="single" w:sz="4" w:space="0" w:color="000000"/>
            </w:tcBorders>
            <w:shd w:val="clear" w:color="auto" w:fill="auto"/>
            <w:vAlign w:val="center"/>
          </w:tcPr>
          <w:p w14:paraId="4BA04C3A" w14:textId="77777777" w:rsidR="005C1E92" w:rsidRPr="005C1E92" w:rsidRDefault="005C1E92" w:rsidP="005C1E92">
            <w:pPr>
              <w:suppressAutoHyphens/>
              <w:snapToGrid w:val="0"/>
              <w:spacing w:after="0" w:line="240" w:lineRule="auto"/>
              <w:jc w:val="center"/>
              <w:rPr>
                <w:rFonts w:ascii="Trebuchet MS" w:eastAsia="Times New Roman" w:hAnsi="Trebuchet MS" w:cs="Trebuchet MS"/>
                <w:b/>
                <w:sz w:val="18"/>
                <w:szCs w:val="24"/>
                <w:lang w:eastAsia="ar-SA"/>
              </w:rPr>
            </w:pPr>
          </w:p>
        </w:tc>
        <w:tc>
          <w:tcPr>
            <w:tcW w:w="365" w:type="dxa"/>
            <w:tcBorders>
              <w:top w:val="single" w:sz="4" w:space="0" w:color="FFFFFF"/>
              <w:left w:val="single" w:sz="4" w:space="0" w:color="000000"/>
              <w:bottom w:val="single" w:sz="4" w:space="0" w:color="FFFFFF"/>
            </w:tcBorders>
            <w:shd w:val="clear" w:color="auto" w:fill="auto"/>
            <w:vAlign w:val="center"/>
          </w:tcPr>
          <w:p w14:paraId="5F9927A8" w14:textId="77777777" w:rsidR="005C1E92" w:rsidRPr="005C1E92" w:rsidRDefault="005C1E92" w:rsidP="005C1E92">
            <w:pPr>
              <w:suppressAutoHyphens/>
              <w:spacing w:after="0" w:line="240" w:lineRule="auto"/>
              <w:jc w:val="center"/>
              <w:rPr>
                <w:rFonts w:ascii="Trebuchet MS" w:eastAsia="Times New Roman" w:hAnsi="Trebuchet MS" w:cs="Trebuchet MS"/>
                <w:b/>
                <w:sz w:val="18"/>
                <w:szCs w:val="24"/>
                <w:lang w:eastAsia="ar-SA"/>
              </w:rPr>
            </w:pPr>
            <w:r w:rsidRPr="005C1E92">
              <w:rPr>
                <w:rFonts w:ascii="Trebuchet MS" w:eastAsia="Times New Roman" w:hAnsi="Trebuchet MS" w:cs="Trebuchet MS"/>
                <w:b/>
                <w:sz w:val="24"/>
                <w:szCs w:val="24"/>
                <w:lang w:eastAsia="ar-SA"/>
              </w:rPr>
              <w:t>/</w:t>
            </w:r>
          </w:p>
        </w:tc>
        <w:tc>
          <w:tcPr>
            <w:tcW w:w="366" w:type="dxa"/>
            <w:tcBorders>
              <w:top w:val="single" w:sz="4" w:space="0" w:color="FFFFFF"/>
              <w:left w:val="single" w:sz="4" w:space="0" w:color="000000"/>
              <w:bottom w:val="single" w:sz="4" w:space="0" w:color="000000"/>
            </w:tcBorders>
            <w:shd w:val="clear" w:color="auto" w:fill="auto"/>
            <w:vAlign w:val="center"/>
          </w:tcPr>
          <w:p w14:paraId="11934907" w14:textId="77777777" w:rsidR="005C1E92" w:rsidRPr="005C1E92" w:rsidRDefault="005C1E92" w:rsidP="005C1E92">
            <w:pPr>
              <w:suppressAutoHyphens/>
              <w:spacing w:after="0" w:line="240" w:lineRule="auto"/>
              <w:jc w:val="center"/>
              <w:rPr>
                <w:rFonts w:ascii="Trebuchet MS" w:eastAsia="Times New Roman" w:hAnsi="Trebuchet MS" w:cs="Trebuchet MS"/>
                <w:b/>
                <w:sz w:val="18"/>
                <w:szCs w:val="24"/>
                <w:lang w:eastAsia="ar-SA"/>
              </w:rPr>
            </w:pPr>
            <w:r w:rsidRPr="005C1E92">
              <w:rPr>
                <w:rFonts w:ascii="Trebuchet MS" w:eastAsia="Times New Roman" w:hAnsi="Trebuchet MS" w:cs="Trebuchet MS"/>
                <w:b/>
                <w:sz w:val="18"/>
                <w:szCs w:val="24"/>
                <w:lang w:eastAsia="ar-SA"/>
              </w:rPr>
              <w:t>2</w:t>
            </w:r>
          </w:p>
        </w:tc>
        <w:tc>
          <w:tcPr>
            <w:tcW w:w="365" w:type="dxa"/>
            <w:tcBorders>
              <w:top w:val="single" w:sz="4" w:space="0" w:color="FFFFFF"/>
              <w:left w:val="single" w:sz="4" w:space="0" w:color="000000"/>
              <w:bottom w:val="single" w:sz="4" w:space="0" w:color="000000"/>
            </w:tcBorders>
            <w:shd w:val="clear" w:color="auto" w:fill="auto"/>
            <w:vAlign w:val="center"/>
          </w:tcPr>
          <w:p w14:paraId="5A6541B8" w14:textId="77777777" w:rsidR="005C1E92" w:rsidRPr="005C1E92" w:rsidRDefault="005C1E92" w:rsidP="005C1E92">
            <w:pPr>
              <w:suppressAutoHyphens/>
              <w:spacing w:after="0" w:line="240" w:lineRule="auto"/>
              <w:jc w:val="center"/>
              <w:rPr>
                <w:rFonts w:ascii="Trebuchet MS" w:eastAsia="Times New Roman" w:hAnsi="Trebuchet MS" w:cs="Trebuchet MS"/>
                <w:b/>
                <w:sz w:val="18"/>
                <w:szCs w:val="24"/>
                <w:lang w:eastAsia="ar-SA"/>
              </w:rPr>
            </w:pPr>
            <w:r w:rsidRPr="005C1E92">
              <w:rPr>
                <w:rFonts w:ascii="Trebuchet MS" w:eastAsia="Times New Roman" w:hAnsi="Trebuchet MS" w:cs="Trebuchet MS"/>
                <w:b/>
                <w:sz w:val="18"/>
                <w:szCs w:val="24"/>
                <w:lang w:eastAsia="ar-SA"/>
              </w:rPr>
              <w:t>0</w:t>
            </w:r>
          </w:p>
        </w:tc>
        <w:tc>
          <w:tcPr>
            <w:tcW w:w="365" w:type="dxa"/>
            <w:tcBorders>
              <w:top w:val="single" w:sz="4" w:space="0" w:color="FFFFFF"/>
              <w:left w:val="single" w:sz="4" w:space="0" w:color="000000"/>
              <w:bottom w:val="single" w:sz="4" w:space="0" w:color="000000"/>
            </w:tcBorders>
            <w:shd w:val="clear" w:color="auto" w:fill="auto"/>
            <w:vAlign w:val="center"/>
          </w:tcPr>
          <w:p w14:paraId="7997282D" w14:textId="77777777" w:rsidR="005C1E92" w:rsidRPr="005C1E92" w:rsidRDefault="0017617E" w:rsidP="005C1E92">
            <w:pPr>
              <w:suppressAutoHyphens/>
              <w:spacing w:after="0" w:line="240" w:lineRule="auto"/>
              <w:jc w:val="center"/>
              <w:rPr>
                <w:rFonts w:ascii="Trebuchet MS" w:eastAsia="Times New Roman" w:hAnsi="Trebuchet MS" w:cs="Trebuchet MS"/>
                <w:b/>
                <w:sz w:val="18"/>
                <w:szCs w:val="24"/>
                <w:lang w:eastAsia="ar-SA"/>
              </w:rPr>
            </w:pPr>
            <w:r>
              <w:rPr>
                <w:rFonts w:ascii="Trebuchet MS" w:eastAsia="Times New Roman" w:hAnsi="Trebuchet MS" w:cs="Trebuchet MS"/>
                <w:b/>
                <w:sz w:val="18"/>
                <w:szCs w:val="24"/>
                <w:lang w:eastAsia="ar-SA"/>
              </w:rPr>
              <w:t>2</w:t>
            </w:r>
          </w:p>
        </w:tc>
        <w:tc>
          <w:tcPr>
            <w:tcW w:w="375" w:type="dxa"/>
            <w:tcBorders>
              <w:top w:val="single" w:sz="4" w:space="0" w:color="FFFFFF"/>
              <w:left w:val="single" w:sz="4" w:space="0" w:color="000000"/>
              <w:bottom w:val="single" w:sz="4" w:space="0" w:color="000000"/>
              <w:right w:val="single" w:sz="4" w:space="0" w:color="000000"/>
            </w:tcBorders>
            <w:shd w:val="clear" w:color="auto" w:fill="auto"/>
            <w:vAlign w:val="center"/>
          </w:tcPr>
          <w:p w14:paraId="36ED3B9C" w14:textId="0D710612" w:rsidR="005C1E92" w:rsidRPr="005C1E92" w:rsidRDefault="00E83BF7" w:rsidP="005C1E92">
            <w:pPr>
              <w:suppressAutoHyphens/>
              <w:spacing w:after="0" w:line="240" w:lineRule="auto"/>
              <w:jc w:val="center"/>
              <w:rPr>
                <w:rFonts w:eastAsia="Times New Roman" w:cs="Arial"/>
                <w:sz w:val="24"/>
                <w:szCs w:val="24"/>
                <w:lang w:eastAsia="ar-SA"/>
              </w:rPr>
            </w:pPr>
            <w:r>
              <w:rPr>
                <w:rFonts w:ascii="Trebuchet MS" w:eastAsia="Times New Roman" w:hAnsi="Trebuchet MS" w:cs="Trebuchet MS"/>
                <w:b/>
                <w:sz w:val="18"/>
                <w:szCs w:val="24"/>
                <w:lang w:eastAsia="ar-SA"/>
              </w:rPr>
              <w:t>4</w:t>
            </w:r>
          </w:p>
        </w:tc>
      </w:tr>
    </w:tbl>
    <w:p w14:paraId="2344866B" w14:textId="77777777" w:rsidR="005C1E92" w:rsidRDefault="005C1E92" w:rsidP="005C1E92"/>
    <w:tbl>
      <w:tblPr>
        <w:tblW w:w="0" w:type="auto"/>
        <w:tblInd w:w="-47" w:type="dxa"/>
        <w:tblLayout w:type="fixed"/>
        <w:tblCellMar>
          <w:left w:w="70" w:type="dxa"/>
          <w:right w:w="70" w:type="dxa"/>
        </w:tblCellMar>
        <w:tblLook w:val="0000" w:firstRow="0" w:lastRow="0" w:firstColumn="0" w:lastColumn="0" w:noHBand="0" w:noVBand="0"/>
      </w:tblPr>
      <w:tblGrid>
        <w:gridCol w:w="9262"/>
      </w:tblGrid>
      <w:tr w:rsidR="005C1E92" w14:paraId="7B1F1F23" w14:textId="77777777" w:rsidTr="00DC5172">
        <w:trPr>
          <w:trHeight w:val="720"/>
        </w:trPr>
        <w:tc>
          <w:tcPr>
            <w:tcW w:w="9262"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16E570A5" w14:textId="77777777" w:rsidR="005C1E92" w:rsidRDefault="005C1E92" w:rsidP="00F93E85">
            <w:pPr>
              <w:jc w:val="center"/>
            </w:pPr>
            <w:r>
              <w:rPr>
                <w:rFonts w:ascii="Arial Narrow" w:hAnsi="Arial Narrow"/>
                <w:b/>
                <w:sz w:val="36"/>
              </w:rPr>
              <w:t xml:space="preserve">ACTE D’ENGAGEMENT VALANT CAHIER DES CLAUSES </w:t>
            </w:r>
            <w:r w:rsidR="0017617E">
              <w:rPr>
                <w:rFonts w:ascii="Arial Narrow" w:hAnsi="Arial Narrow"/>
                <w:b/>
                <w:sz w:val="36"/>
              </w:rPr>
              <w:t xml:space="preserve">ADMINISTRATIVES </w:t>
            </w:r>
            <w:r>
              <w:rPr>
                <w:rFonts w:ascii="Arial Narrow" w:hAnsi="Arial Narrow"/>
                <w:b/>
                <w:sz w:val="36"/>
              </w:rPr>
              <w:t>PART</w:t>
            </w:r>
            <w:r w:rsidR="00F93E85">
              <w:rPr>
                <w:rFonts w:ascii="Arial Narrow" w:hAnsi="Arial Narrow"/>
                <w:b/>
                <w:sz w:val="36"/>
              </w:rPr>
              <w:t>I</w:t>
            </w:r>
            <w:r>
              <w:rPr>
                <w:rFonts w:ascii="Arial Narrow" w:hAnsi="Arial Narrow"/>
                <w:b/>
                <w:sz w:val="36"/>
              </w:rPr>
              <w:t>CULIERES</w:t>
            </w:r>
          </w:p>
        </w:tc>
      </w:tr>
    </w:tbl>
    <w:p w14:paraId="73FA8091" w14:textId="77777777" w:rsidR="005C1E92" w:rsidRDefault="005C1E92" w:rsidP="005C1E92">
      <w:pPr>
        <w:suppressAutoHyphens/>
        <w:spacing w:after="0" w:line="240" w:lineRule="auto"/>
      </w:pPr>
    </w:p>
    <w:p w14:paraId="6C232872" w14:textId="77777777" w:rsidR="005C1E92" w:rsidRDefault="005C1E92" w:rsidP="005C1E92">
      <w:pPr>
        <w:suppressAutoHyphens/>
        <w:spacing w:after="0" w:line="240" w:lineRule="auto"/>
        <w:jc w:val="center"/>
        <w:rPr>
          <w:rFonts w:ascii="Arial Narrow" w:eastAsia="Times New Roman" w:hAnsi="Arial Narrow" w:cs="Arial"/>
          <w:lang w:eastAsia="ar-SA"/>
        </w:rPr>
      </w:pPr>
      <w:r w:rsidRPr="005C1E92">
        <w:rPr>
          <w:rFonts w:ascii="Arial Narrow" w:eastAsia="Times New Roman" w:hAnsi="Arial Narrow" w:cs="Arial"/>
          <w:lang w:eastAsia="ar-SA"/>
        </w:rPr>
        <w:t xml:space="preserve">Marché passé en procédure adaptée suivant les dispositions </w:t>
      </w:r>
      <w:r w:rsidR="00D323EF">
        <w:rPr>
          <w:rFonts w:ascii="Arial Narrow" w:eastAsia="Times New Roman" w:hAnsi="Arial Narrow" w:cs="Arial"/>
          <w:lang w:eastAsia="ar-SA"/>
        </w:rPr>
        <w:t>des articles R</w:t>
      </w:r>
      <w:r w:rsidR="00535F01">
        <w:rPr>
          <w:rFonts w:ascii="Arial Narrow" w:eastAsia="Times New Roman" w:hAnsi="Arial Narrow" w:cs="Arial"/>
          <w:lang w:eastAsia="ar-SA"/>
        </w:rPr>
        <w:t>.</w:t>
      </w:r>
      <w:r w:rsidR="00D323EF">
        <w:rPr>
          <w:rFonts w:ascii="Arial Narrow" w:eastAsia="Times New Roman" w:hAnsi="Arial Narrow" w:cs="Arial"/>
          <w:lang w:eastAsia="ar-SA"/>
        </w:rPr>
        <w:t>2123-1 et R.2123-4 à R.2123-6</w:t>
      </w:r>
      <w:r w:rsidRPr="005C1E92">
        <w:rPr>
          <w:rFonts w:ascii="Arial Narrow" w:eastAsia="Times New Roman" w:hAnsi="Arial Narrow" w:cs="Arial"/>
          <w:lang w:eastAsia="ar-SA"/>
        </w:rPr>
        <w:t xml:space="preserve"> du </w:t>
      </w:r>
      <w:r w:rsidR="00D323EF">
        <w:rPr>
          <w:rFonts w:ascii="Arial Narrow" w:eastAsia="Times New Roman" w:hAnsi="Arial Narrow" w:cs="Arial"/>
          <w:lang w:eastAsia="ar-SA"/>
        </w:rPr>
        <w:t>Code de la Commande Publique</w:t>
      </w:r>
    </w:p>
    <w:p w14:paraId="1BD37B4D" w14:textId="77777777" w:rsidR="005C1E92" w:rsidRDefault="005C1E92" w:rsidP="005C1E92">
      <w:pPr>
        <w:suppressAutoHyphens/>
        <w:spacing w:after="0" w:line="240" w:lineRule="auto"/>
        <w:jc w:val="center"/>
        <w:rPr>
          <w:rFonts w:ascii="Arial Narrow" w:eastAsia="Times New Roman" w:hAnsi="Arial Narrow" w:cs="Arial"/>
          <w:lang w:eastAsia="ar-SA"/>
        </w:rPr>
      </w:pPr>
    </w:p>
    <w:p w14:paraId="1B2E0361" w14:textId="77777777" w:rsidR="005C1E92" w:rsidRDefault="005C1E92" w:rsidP="005C1E92">
      <w:pPr>
        <w:jc w:val="center"/>
        <w:rPr>
          <w:color w:val="808080" w:themeColor="background1" w:themeShade="80"/>
        </w:rPr>
      </w:pPr>
      <w:r w:rsidRPr="005C1E92">
        <w:rPr>
          <w:rFonts w:eastAsia="Times New Roman" w:cs="Arial"/>
          <w:noProof/>
          <w:sz w:val="24"/>
          <w:szCs w:val="24"/>
          <w:lang w:eastAsia="fr-FR"/>
        </w:rPr>
        <mc:AlternateContent>
          <mc:Choice Requires="wps">
            <w:drawing>
              <wp:inline distT="0" distB="0" distL="0" distR="0" wp14:anchorId="60FD11F0" wp14:editId="67A6109B">
                <wp:extent cx="5722620" cy="800100"/>
                <wp:effectExtent l="0" t="0" r="11430" b="19050"/>
                <wp:docPr id="11" name="Rectangle à coins arrondis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22620" cy="800100"/>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3FC1F936" w14:textId="77777777" w:rsidR="00281602" w:rsidRPr="008B7E6A" w:rsidRDefault="00281602" w:rsidP="008B7E6A">
                            <w:pPr>
                              <w:jc w:val="center"/>
                              <w:rPr>
                                <w:rFonts w:ascii="Arial Narrow" w:eastAsia="Calibri" w:hAnsi="Arial Narrow" w:cs="Times New Roman"/>
                                <w:b/>
                                <w:sz w:val="28"/>
                                <w:szCs w:val="28"/>
                              </w:rPr>
                            </w:pPr>
                            <w:r w:rsidRPr="008B7E6A">
                              <w:rPr>
                                <w:rFonts w:ascii="Arial Narrow" w:eastAsia="Calibri" w:hAnsi="Arial Narrow" w:cs="Times New Roman"/>
                                <w:b/>
                                <w:sz w:val="28"/>
                                <w:szCs w:val="28"/>
                              </w:rPr>
                              <w:t xml:space="preserve">Accord-cadre à bons de commande </w:t>
                            </w:r>
                          </w:p>
                          <w:p w14:paraId="0F825620" w14:textId="77777777" w:rsidR="00281602" w:rsidRPr="00A05861" w:rsidRDefault="00281602" w:rsidP="008B7E6A">
                            <w:pPr>
                              <w:jc w:val="center"/>
                              <w:rPr>
                                <w:i/>
                                <w:sz w:val="32"/>
                                <w:szCs w:val="32"/>
                              </w:rPr>
                            </w:pPr>
                            <w:r w:rsidRPr="008B7E6A">
                              <w:rPr>
                                <w:rFonts w:ascii="Arial Narrow" w:eastAsia="Calibri" w:hAnsi="Arial Narrow" w:cs="Times New Roman"/>
                                <w:b/>
                                <w:sz w:val="28"/>
                                <w:szCs w:val="28"/>
                              </w:rPr>
                              <w:t>Mission</w:t>
                            </w:r>
                            <w:r>
                              <w:rPr>
                                <w:rFonts w:ascii="Arial Narrow" w:eastAsia="Calibri" w:hAnsi="Arial Narrow" w:cs="Times New Roman"/>
                                <w:b/>
                                <w:sz w:val="28"/>
                                <w:szCs w:val="28"/>
                              </w:rPr>
                              <w:t>s</w:t>
                            </w:r>
                            <w:r w:rsidRPr="008B7E6A">
                              <w:rPr>
                                <w:rFonts w:ascii="Arial Narrow" w:eastAsia="Calibri" w:hAnsi="Arial Narrow" w:cs="Times New Roman"/>
                                <w:b/>
                                <w:sz w:val="28"/>
                                <w:szCs w:val="28"/>
                              </w:rPr>
                              <w:t xml:space="preserve"> d’Ordonnancement, Pilotage et Coordination   </w:t>
                            </w:r>
                            <w:r w:rsidRPr="00F93E85">
                              <w:rPr>
                                <w:rFonts w:ascii="Arial Narrow" w:eastAsia="Calibri" w:hAnsi="Arial Narrow" w:cs="Times New Roman"/>
                                <w:b/>
                                <w:sz w:val="28"/>
                                <w:szCs w:val="28"/>
                              </w:rPr>
                              <w:b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60FD11F0" id="Rectangle à coins arrondis 11" o:spid="_x0000_s1026" style="width:450.6pt;height:63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" fillcolor="window" strokecolor="windowText" strokeweight="1pt">
                <v:stroke joinstyle="miter"/>
                <v:path arrowok="t"/>
                <v:textbox>
                  <w:txbxContent>
                    <w:p w14:paraId="3FC1F936" w14:textId="77777777" w:rsidR="00281602" w:rsidRPr="008B7E6A" w:rsidRDefault="00281602" w:rsidP="008B7E6A">
                      <w:pPr>
                        <w:jc w:val="center"/>
                        <w:rPr>
                          <w:rFonts w:ascii="Arial Narrow" w:eastAsia="Calibri" w:hAnsi="Arial Narrow" w:cs="Times New Roman"/>
                          <w:b/>
                          <w:sz w:val="28"/>
                          <w:szCs w:val="28"/>
                        </w:rPr>
                      </w:pPr>
                      <w:r w:rsidRPr="008B7E6A">
                        <w:rPr>
                          <w:rFonts w:ascii="Arial Narrow" w:eastAsia="Calibri" w:hAnsi="Arial Narrow" w:cs="Times New Roman"/>
                          <w:b/>
                          <w:sz w:val="28"/>
                          <w:szCs w:val="28"/>
                        </w:rPr>
                        <w:t xml:space="preserve">Accord-cadre à bons de commande </w:t>
                      </w:r>
                    </w:p>
                    <w:p w14:paraId="0F825620" w14:textId="77777777" w:rsidR="00281602" w:rsidRPr="00A05861" w:rsidRDefault="00281602" w:rsidP="008B7E6A">
                      <w:pPr>
                        <w:jc w:val="center"/>
                        <w:rPr>
                          <w:i/>
                          <w:sz w:val="32"/>
                          <w:szCs w:val="32"/>
                        </w:rPr>
                      </w:pPr>
                      <w:r w:rsidRPr="008B7E6A">
                        <w:rPr>
                          <w:rFonts w:ascii="Arial Narrow" w:eastAsia="Calibri" w:hAnsi="Arial Narrow" w:cs="Times New Roman"/>
                          <w:b/>
                          <w:sz w:val="28"/>
                          <w:szCs w:val="28"/>
                        </w:rPr>
                        <w:t>Mission</w:t>
                      </w:r>
                      <w:r>
                        <w:rPr>
                          <w:rFonts w:ascii="Arial Narrow" w:eastAsia="Calibri" w:hAnsi="Arial Narrow" w:cs="Times New Roman"/>
                          <w:b/>
                          <w:sz w:val="28"/>
                          <w:szCs w:val="28"/>
                        </w:rPr>
                        <w:t>s</w:t>
                      </w:r>
                      <w:r w:rsidRPr="008B7E6A">
                        <w:rPr>
                          <w:rFonts w:ascii="Arial Narrow" w:eastAsia="Calibri" w:hAnsi="Arial Narrow" w:cs="Times New Roman"/>
                          <w:b/>
                          <w:sz w:val="28"/>
                          <w:szCs w:val="28"/>
                        </w:rPr>
                        <w:t xml:space="preserve"> d’Ordonnancement, Pilotage et Coordination   </w:t>
                      </w:r>
                      <w:r w:rsidRPr="00F93E85">
                        <w:rPr>
                          <w:rFonts w:ascii="Arial Narrow" w:eastAsia="Calibri" w:hAnsi="Arial Narrow" w:cs="Times New Roman"/>
                          <w:b/>
                          <w:sz w:val="28"/>
                          <w:szCs w:val="28"/>
                        </w:rPr>
                        <w:br/>
                      </w:r>
                    </w:p>
                  </w:txbxContent>
                </v:textbox>
                <w10:anchorlock/>
              </v:roundrect>
            </w:pict>
          </mc:Fallback>
        </mc:AlternateContent>
      </w:r>
    </w:p>
    <w:p w14:paraId="4F4461E0" w14:textId="77777777" w:rsidR="005C1E92" w:rsidRDefault="005C1E92" w:rsidP="005C1E92">
      <w:pPr>
        <w:jc w:val="center"/>
        <w:rPr>
          <w:color w:val="808080" w:themeColor="background1" w:themeShade="80"/>
        </w:rPr>
      </w:pPr>
      <w:r w:rsidRPr="005C1E92">
        <w:rPr>
          <w:rFonts w:eastAsia="Times New Roman" w:cs="Arial"/>
          <w:noProof/>
          <w:sz w:val="24"/>
          <w:szCs w:val="24"/>
          <w:lang w:eastAsia="fr-FR"/>
        </w:rPr>
        <mc:AlternateContent>
          <mc:Choice Requires="wps">
            <w:drawing>
              <wp:inline distT="0" distB="0" distL="0" distR="0" wp14:anchorId="68D80424" wp14:editId="4223C041">
                <wp:extent cx="5722620" cy="1095375"/>
                <wp:effectExtent l="0" t="0" r="11430" b="28575"/>
                <wp:docPr id="13" name="Rectangle à coins arrondis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22620" cy="109537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1B303393" w14:textId="3AAA7D79" w:rsidR="00281602" w:rsidRPr="008B7E6A" w:rsidRDefault="00281602" w:rsidP="008B7E6A">
                            <w:pPr>
                              <w:spacing w:after="200" w:line="276" w:lineRule="auto"/>
                              <w:jc w:val="center"/>
                              <w:rPr>
                                <w:rFonts w:ascii="Arial Narrow" w:eastAsia="Calibri" w:hAnsi="Arial Narrow" w:cs="Times New Roman"/>
                                <w:b/>
                                <w:sz w:val="28"/>
                              </w:rPr>
                            </w:pPr>
                            <w:r w:rsidRPr="008B7E6A">
                              <w:rPr>
                                <w:rFonts w:ascii="Arial Narrow" w:eastAsia="Calibri" w:hAnsi="Arial Narrow" w:cs="Times New Roman"/>
                                <w:b/>
                                <w:sz w:val="28"/>
                              </w:rPr>
                              <w:t>Date et heure limites de remise des offres :</w:t>
                            </w:r>
                            <w:r w:rsidRPr="008B7E6A">
                              <w:rPr>
                                <w:rFonts w:ascii="Arial Narrow" w:eastAsia="Calibri" w:hAnsi="Arial Narrow" w:cs="Times New Roman"/>
                                <w:b/>
                                <w:sz w:val="28"/>
                              </w:rPr>
                              <w:br/>
                            </w:r>
                            <w:r w:rsidRPr="00442C45">
                              <w:rPr>
                                <w:rFonts w:ascii="Arial Narrow" w:hAnsi="Arial Narrow"/>
                                <w:b/>
                                <w:color w:val="FF0000"/>
                                <w:sz w:val="28"/>
                                <w:szCs w:val="32"/>
                                <w:u w:val="single"/>
                              </w:rPr>
                              <w:t xml:space="preserve">Le </w:t>
                            </w:r>
                            <w:r>
                              <w:rPr>
                                <w:rFonts w:ascii="Arial Narrow" w:hAnsi="Arial Narrow"/>
                                <w:b/>
                                <w:color w:val="FF0000"/>
                                <w:sz w:val="28"/>
                                <w:szCs w:val="32"/>
                                <w:u w:val="single"/>
                              </w:rPr>
                              <w:t>vendredi 22 novembre 2024</w:t>
                            </w:r>
                            <w:r w:rsidRPr="00442C45">
                              <w:rPr>
                                <w:rFonts w:ascii="Arial Narrow" w:hAnsi="Arial Narrow"/>
                                <w:b/>
                                <w:color w:val="FF0000"/>
                                <w:sz w:val="28"/>
                                <w:szCs w:val="32"/>
                                <w:u w:val="single"/>
                              </w:rPr>
                              <w:t xml:space="preserve"> à 11 heures 00</w:t>
                            </w:r>
                          </w:p>
                          <w:p w14:paraId="233757AF" w14:textId="77777777" w:rsidR="00281602" w:rsidRPr="008B7E6A" w:rsidRDefault="00281602" w:rsidP="008B7E6A">
                            <w:pPr>
                              <w:spacing w:after="200" w:line="276" w:lineRule="auto"/>
                              <w:jc w:val="center"/>
                              <w:rPr>
                                <w:rFonts w:ascii="Arial Narrow" w:eastAsia="Calibri" w:hAnsi="Arial Narrow" w:cs="Times New Roman"/>
                                <w:sz w:val="20"/>
                                <w:szCs w:val="24"/>
                                <w:u w:val="single"/>
                              </w:rPr>
                            </w:pPr>
                            <w:r w:rsidRPr="008B7E6A">
                              <w:rPr>
                                <w:rFonts w:ascii="Arial Narrow" w:eastAsia="Calibri" w:hAnsi="Arial Narrow" w:cs="Times New Roman"/>
                                <w:sz w:val="20"/>
                                <w:szCs w:val="24"/>
                                <w:u w:val="single"/>
                              </w:rPr>
                              <w:t xml:space="preserve">Remise obligatoire des offres sur : </w:t>
                            </w:r>
                            <w:hyperlink r:id="rId9" w:history="1">
                              <w:r w:rsidRPr="008B7E6A">
                                <w:rPr>
                                  <w:rFonts w:ascii="Arial Narrow" w:eastAsia="Calibri" w:hAnsi="Arial Narrow" w:cs="Times New Roman"/>
                                  <w:color w:val="0000FF"/>
                                  <w:sz w:val="20"/>
                                  <w:szCs w:val="24"/>
                                  <w:u w:val="single"/>
                                </w:rPr>
                                <w:t>https://marchespublics596280.fr</w:t>
                              </w:r>
                            </w:hyperlink>
                            <w:r w:rsidRPr="008B7E6A">
                              <w:rPr>
                                <w:rFonts w:ascii="Arial Narrow" w:eastAsia="Calibri" w:hAnsi="Arial Narrow" w:cs="Times New Roman"/>
                                <w:sz w:val="20"/>
                                <w:szCs w:val="24"/>
                                <w:u w:val="single"/>
                              </w:rPr>
                              <w:t xml:space="preserve">. </w:t>
                            </w:r>
                            <w:r w:rsidRPr="008B7E6A">
                              <w:rPr>
                                <w:rFonts w:ascii="Arial Narrow" w:eastAsia="Calibri" w:hAnsi="Arial Narrow" w:cs="Times New Roman"/>
                                <w:sz w:val="20"/>
                                <w:szCs w:val="24"/>
                                <w:u w:val="single"/>
                              </w:rPr>
                              <w:br/>
                            </w:r>
                            <w:r w:rsidRPr="008B7E6A">
                              <w:rPr>
                                <w:rFonts w:ascii="Arial Narrow" w:eastAsia="Calibri" w:hAnsi="Arial Narrow" w:cs="Times New Roman"/>
                                <w:i/>
                                <w:sz w:val="20"/>
                                <w:szCs w:val="24"/>
                              </w:rPr>
                              <w:t>Un tutoriel est mis à disposition des candidats dans le DCE.</w:t>
                            </w:r>
                          </w:p>
                          <w:p w14:paraId="1D2BA0C7" w14:textId="77777777" w:rsidR="00281602" w:rsidRPr="00F93E85" w:rsidRDefault="00281602" w:rsidP="005C1E92">
                            <w:pPr>
                              <w:jc w:val="center"/>
                              <w:rPr>
                                <w:rFonts w:ascii="Arial Narrow" w:hAnsi="Arial Narrow" w:cs="Times New Roman"/>
                                <w:sz w:val="18"/>
                                <w:u w:val="singl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68D80424" id="Rectangle à coins arrondis 13" o:spid="_x0000_s1027" style="width:450.6pt;height:86.2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" fillcolor="window" strokecolor="windowText" strokeweight="1pt">
                <v:stroke joinstyle="miter"/>
                <v:path arrowok="t"/>
                <v:textbox>
                  <w:txbxContent>
                    <w:p w14:paraId="1B303393" w14:textId="3AAA7D79" w:rsidR="00281602" w:rsidRPr="008B7E6A" w:rsidRDefault="00281602" w:rsidP="008B7E6A">
                      <w:pPr>
                        <w:spacing w:after="200" w:line="276" w:lineRule="auto"/>
                        <w:jc w:val="center"/>
                        <w:rPr>
                          <w:rFonts w:ascii="Arial Narrow" w:eastAsia="Calibri" w:hAnsi="Arial Narrow" w:cs="Times New Roman"/>
                          <w:b/>
                          <w:sz w:val="28"/>
                        </w:rPr>
                      </w:pPr>
                      <w:r w:rsidRPr="008B7E6A">
                        <w:rPr>
                          <w:rFonts w:ascii="Arial Narrow" w:eastAsia="Calibri" w:hAnsi="Arial Narrow" w:cs="Times New Roman"/>
                          <w:b/>
                          <w:sz w:val="28"/>
                        </w:rPr>
                        <w:t>Date et heure limites de remise des offres :</w:t>
                      </w:r>
                      <w:r w:rsidRPr="008B7E6A">
                        <w:rPr>
                          <w:rFonts w:ascii="Arial Narrow" w:eastAsia="Calibri" w:hAnsi="Arial Narrow" w:cs="Times New Roman"/>
                          <w:b/>
                          <w:sz w:val="28"/>
                        </w:rPr>
                        <w:br/>
                      </w:r>
                      <w:r w:rsidRPr="00442C45">
                        <w:rPr>
                          <w:rFonts w:ascii="Arial Narrow" w:hAnsi="Arial Narrow"/>
                          <w:b/>
                          <w:color w:val="FF0000"/>
                          <w:sz w:val="28"/>
                          <w:szCs w:val="32"/>
                          <w:u w:val="single"/>
                        </w:rPr>
                        <w:t xml:space="preserve">Le </w:t>
                      </w:r>
                      <w:r>
                        <w:rPr>
                          <w:rFonts w:ascii="Arial Narrow" w:hAnsi="Arial Narrow"/>
                          <w:b/>
                          <w:color w:val="FF0000"/>
                          <w:sz w:val="28"/>
                          <w:szCs w:val="32"/>
                          <w:u w:val="single"/>
                        </w:rPr>
                        <w:t>vendredi 22 novembre 2024</w:t>
                      </w:r>
                      <w:r w:rsidRPr="00442C45">
                        <w:rPr>
                          <w:rFonts w:ascii="Arial Narrow" w:hAnsi="Arial Narrow"/>
                          <w:b/>
                          <w:color w:val="FF0000"/>
                          <w:sz w:val="28"/>
                          <w:szCs w:val="32"/>
                          <w:u w:val="single"/>
                        </w:rPr>
                        <w:t xml:space="preserve"> à 11 heures 00</w:t>
                      </w:r>
                    </w:p>
                    <w:p w14:paraId="233757AF" w14:textId="77777777" w:rsidR="00281602" w:rsidRPr="008B7E6A" w:rsidRDefault="00281602" w:rsidP="008B7E6A">
                      <w:pPr>
                        <w:spacing w:after="200" w:line="276" w:lineRule="auto"/>
                        <w:jc w:val="center"/>
                        <w:rPr>
                          <w:rFonts w:ascii="Arial Narrow" w:eastAsia="Calibri" w:hAnsi="Arial Narrow" w:cs="Times New Roman"/>
                          <w:sz w:val="20"/>
                          <w:szCs w:val="24"/>
                          <w:u w:val="single"/>
                        </w:rPr>
                      </w:pPr>
                      <w:r w:rsidRPr="008B7E6A">
                        <w:rPr>
                          <w:rFonts w:ascii="Arial Narrow" w:eastAsia="Calibri" w:hAnsi="Arial Narrow" w:cs="Times New Roman"/>
                          <w:sz w:val="20"/>
                          <w:szCs w:val="24"/>
                          <w:u w:val="single"/>
                        </w:rPr>
                        <w:t xml:space="preserve">Remise obligatoire des offres sur : </w:t>
                      </w:r>
                      <w:hyperlink r:id="rId10" w:history="1">
                        <w:r w:rsidRPr="008B7E6A">
                          <w:rPr>
                            <w:rFonts w:ascii="Arial Narrow" w:eastAsia="Calibri" w:hAnsi="Arial Narrow" w:cs="Times New Roman"/>
                            <w:color w:val="0000FF"/>
                            <w:sz w:val="20"/>
                            <w:szCs w:val="24"/>
                            <w:u w:val="single"/>
                          </w:rPr>
                          <w:t>https://marchespublics596280.fr</w:t>
                        </w:r>
                      </w:hyperlink>
                      <w:r w:rsidRPr="008B7E6A">
                        <w:rPr>
                          <w:rFonts w:ascii="Arial Narrow" w:eastAsia="Calibri" w:hAnsi="Arial Narrow" w:cs="Times New Roman"/>
                          <w:sz w:val="20"/>
                          <w:szCs w:val="24"/>
                          <w:u w:val="single"/>
                        </w:rPr>
                        <w:t xml:space="preserve">. </w:t>
                      </w:r>
                      <w:r w:rsidRPr="008B7E6A">
                        <w:rPr>
                          <w:rFonts w:ascii="Arial Narrow" w:eastAsia="Calibri" w:hAnsi="Arial Narrow" w:cs="Times New Roman"/>
                          <w:sz w:val="20"/>
                          <w:szCs w:val="24"/>
                          <w:u w:val="single"/>
                        </w:rPr>
                        <w:br/>
                      </w:r>
                      <w:r w:rsidRPr="008B7E6A">
                        <w:rPr>
                          <w:rFonts w:ascii="Arial Narrow" w:eastAsia="Calibri" w:hAnsi="Arial Narrow" w:cs="Times New Roman"/>
                          <w:i/>
                          <w:sz w:val="20"/>
                          <w:szCs w:val="24"/>
                        </w:rPr>
                        <w:t>Un tutoriel est mis à disposition des candidats dans le DCE.</w:t>
                      </w:r>
                    </w:p>
                    <w:p w14:paraId="1D2BA0C7" w14:textId="77777777" w:rsidR="00281602" w:rsidRPr="00F93E85" w:rsidRDefault="00281602" w:rsidP="005C1E92">
                      <w:pPr>
                        <w:jc w:val="center"/>
                        <w:rPr>
                          <w:rFonts w:ascii="Arial Narrow" w:hAnsi="Arial Narrow" w:cs="Times New Roman"/>
                          <w:sz w:val="18"/>
                          <w:u w:val="single"/>
                        </w:rPr>
                      </w:pPr>
                    </w:p>
                  </w:txbxContent>
                </v:textbox>
                <w10:anchorlock/>
              </v:roundrect>
            </w:pict>
          </mc:Fallback>
        </mc:AlternateContent>
      </w:r>
    </w:p>
    <w:tbl>
      <w:tblPr>
        <w:tblW w:w="0" w:type="auto"/>
        <w:tblLayout w:type="fixed"/>
        <w:tblLook w:val="0000" w:firstRow="0" w:lastRow="0" w:firstColumn="0" w:lastColumn="0" w:noHBand="0" w:noVBand="0"/>
      </w:tblPr>
      <w:tblGrid>
        <w:gridCol w:w="3262"/>
        <w:gridCol w:w="6024"/>
      </w:tblGrid>
      <w:tr w:rsidR="0017617E" w:rsidRPr="0017617E" w14:paraId="3DFC1E9C" w14:textId="77777777" w:rsidTr="0082242E">
        <w:tc>
          <w:tcPr>
            <w:tcW w:w="3262" w:type="dxa"/>
            <w:shd w:val="clear" w:color="auto" w:fill="auto"/>
            <w:vAlign w:val="center"/>
          </w:tcPr>
          <w:p w14:paraId="0D6BACB7" w14:textId="77777777" w:rsidR="0017617E" w:rsidRPr="0017617E" w:rsidRDefault="0017617E" w:rsidP="0017617E">
            <w:pPr>
              <w:suppressAutoHyphens/>
              <w:spacing w:after="0" w:line="240" w:lineRule="auto"/>
              <w:jc w:val="left"/>
              <w:rPr>
                <w:rFonts w:ascii="Arial Narrow" w:eastAsia="Times New Roman" w:hAnsi="Arial Narrow" w:cs="Arial"/>
                <w:b/>
                <w:sz w:val="20"/>
                <w:szCs w:val="24"/>
                <w:lang w:eastAsia="ar-SA"/>
              </w:rPr>
            </w:pPr>
            <w:r w:rsidRPr="0017617E">
              <w:rPr>
                <w:rFonts w:eastAsia="Times New Roman" w:cs="Arial"/>
                <w:caps/>
                <w:sz w:val="20"/>
                <w:szCs w:val="24"/>
                <w:lang w:eastAsia="ar-SA"/>
              </w:rPr>
              <w:t>Identification de la collectivite</w:t>
            </w:r>
          </w:p>
        </w:tc>
        <w:tc>
          <w:tcPr>
            <w:tcW w:w="6024" w:type="dxa"/>
            <w:shd w:val="clear" w:color="auto" w:fill="auto"/>
            <w:vAlign w:val="center"/>
          </w:tcPr>
          <w:p w14:paraId="76CD8FE4" w14:textId="77777777" w:rsidR="0017617E" w:rsidRPr="0017617E" w:rsidRDefault="0017617E" w:rsidP="0017617E">
            <w:pPr>
              <w:suppressAutoHyphens/>
              <w:spacing w:after="0" w:line="240" w:lineRule="auto"/>
              <w:jc w:val="left"/>
              <w:rPr>
                <w:rFonts w:ascii="Arial Narrow" w:eastAsia="Times New Roman" w:hAnsi="Arial Narrow" w:cs="Arial"/>
                <w:b/>
                <w:sz w:val="20"/>
                <w:szCs w:val="24"/>
                <w:lang w:eastAsia="ar-SA"/>
              </w:rPr>
            </w:pPr>
            <w:r w:rsidRPr="0017617E">
              <w:rPr>
                <w:rFonts w:ascii="Arial Narrow" w:eastAsia="Times New Roman" w:hAnsi="Arial Narrow" w:cs="Arial"/>
                <w:b/>
                <w:sz w:val="20"/>
                <w:szCs w:val="24"/>
                <w:lang w:eastAsia="ar-SA"/>
              </w:rPr>
              <w:t>Ville de Loos, Madame le Maire</w:t>
            </w:r>
          </w:p>
          <w:p w14:paraId="47160C7F" w14:textId="77777777" w:rsidR="0017617E" w:rsidRPr="0017617E" w:rsidRDefault="0017617E" w:rsidP="0017617E">
            <w:pPr>
              <w:suppressAutoHyphens/>
              <w:spacing w:after="0" w:line="240" w:lineRule="auto"/>
              <w:jc w:val="left"/>
              <w:rPr>
                <w:rFonts w:ascii="Arial Narrow" w:eastAsia="Times New Roman" w:hAnsi="Arial Narrow" w:cs="Arial"/>
                <w:b/>
                <w:sz w:val="20"/>
                <w:szCs w:val="24"/>
                <w:lang w:eastAsia="ar-SA"/>
              </w:rPr>
            </w:pPr>
            <w:r w:rsidRPr="0017617E">
              <w:rPr>
                <w:rFonts w:ascii="Arial Narrow" w:eastAsia="Times New Roman" w:hAnsi="Arial Narrow" w:cs="Arial"/>
                <w:b/>
                <w:sz w:val="20"/>
                <w:szCs w:val="24"/>
                <w:lang w:eastAsia="ar-SA"/>
              </w:rPr>
              <w:t>Hôtel de Ville - BP 109</w:t>
            </w:r>
          </w:p>
          <w:p w14:paraId="33EA48EB" w14:textId="77777777" w:rsidR="0017617E" w:rsidRPr="0017617E" w:rsidRDefault="0017617E" w:rsidP="0017617E">
            <w:pPr>
              <w:suppressAutoHyphens/>
              <w:spacing w:after="0" w:line="240" w:lineRule="auto"/>
              <w:jc w:val="left"/>
              <w:rPr>
                <w:rFonts w:eastAsia="Times New Roman" w:cs="Arial"/>
                <w:sz w:val="24"/>
                <w:szCs w:val="24"/>
                <w:lang w:eastAsia="ar-SA"/>
              </w:rPr>
            </w:pPr>
            <w:r w:rsidRPr="0017617E">
              <w:rPr>
                <w:rFonts w:ascii="Arial Narrow" w:eastAsia="Times New Roman" w:hAnsi="Arial Narrow" w:cs="Arial"/>
                <w:b/>
                <w:sz w:val="20"/>
                <w:szCs w:val="24"/>
                <w:lang w:eastAsia="ar-SA"/>
              </w:rPr>
              <w:t>59373 LOOS Cedex</w:t>
            </w:r>
          </w:p>
        </w:tc>
      </w:tr>
    </w:tbl>
    <w:p w14:paraId="0C2F2C34" w14:textId="77777777" w:rsidR="0017617E" w:rsidRPr="0017617E" w:rsidRDefault="0017617E" w:rsidP="0017617E">
      <w:pPr>
        <w:tabs>
          <w:tab w:val="left" w:pos="0"/>
        </w:tabs>
        <w:suppressAutoHyphens/>
        <w:spacing w:after="0" w:line="100" w:lineRule="atLeast"/>
        <w:ind w:left="432"/>
        <w:jc w:val="left"/>
        <w:rPr>
          <w:rFonts w:eastAsia="Times New Roman" w:cs="Arial"/>
          <w:sz w:val="24"/>
          <w:szCs w:val="24"/>
          <w:lang w:eastAsia="ar-SA"/>
        </w:rPr>
      </w:pPr>
    </w:p>
    <w:tbl>
      <w:tblPr>
        <w:tblW w:w="0" w:type="auto"/>
        <w:tblLayout w:type="fixed"/>
        <w:tblLook w:val="0000" w:firstRow="0" w:lastRow="0" w:firstColumn="0" w:lastColumn="0" w:noHBand="0" w:noVBand="0"/>
      </w:tblPr>
      <w:tblGrid>
        <w:gridCol w:w="3260"/>
        <w:gridCol w:w="6026"/>
      </w:tblGrid>
      <w:tr w:rsidR="0017617E" w:rsidRPr="0017617E" w14:paraId="56F915CA" w14:textId="77777777" w:rsidTr="0082242E">
        <w:tc>
          <w:tcPr>
            <w:tcW w:w="3260" w:type="dxa"/>
            <w:shd w:val="clear" w:color="auto" w:fill="auto"/>
            <w:vAlign w:val="center"/>
          </w:tcPr>
          <w:p w14:paraId="08BF7F17" w14:textId="77777777" w:rsidR="0017617E" w:rsidRPr="0017617E" w:rsidRDefault="0017617E" w:rsidP="0017617E">
            <w:pPr>
              <w:suppressAutoHyphens/>
              <w:spacing w:after="0" w:line="240" w:lineRule="auto"/>
              <w:jc w:val="left"/>
              <w:rPr>
                <w:rFonts w:ascii="Arial Narrow" w:eastAsia="Times New Roman" w:hAnsi="Arial Narrow" w:cs="Arial"/>
                <w:b/>
                <w:sz w:val="20"/>
                <w:szCs w:val="24"/>
                <w:lang w:eastAsia="ar-SA"/>
              </w:rPr>
            </w:pPr>
            <w:r w:rsidRPr="0017617E">
              <w:rPr>
                <w:rFonts w:eastAsia="Times New Roman" w:cs="Arial"/>
                <w:caps/>
                <w:sz w:val="20"/>
                <w:szCs w:val="24"/>
                <w:lang w:eastAsia="ar-SA"/>
              </w:rPr>
              <w:t>ordonnateur</w:t>
            </w:r>
          </w:p>
        </w:tc>
        <w:tc>
          <w:tcPr>
            <w:tcW w:w="6026" w:type="dxa"/>
            <w:shd w:val="clear" w:color="auto" w:fill="auto"/>
            <w:vAlign w:val="center"/>
          </w:tcPr>
          <w:p w14:paraId="357B51AC" w14:textId="77777777" w:rsidR="0017617E" w:rsidRPr="0017617E" w:rsidRDefault="0017617E" w:rsidP="0017617E">
            <w:pPr>
              <w:suppressAutoHyphens/>
              <w:spacing w:after="0" w:line="240" w:lineRule="auto"/>
              <w:jc w:val="left"/>
              <w:rPr>
                <w:rFonts w:eastAsia="Times New Roman" w:cs="Arial"/>
                <w:sz w:val="24"/>
                <w:szCs w:val="24"/>
                <w:lang w:eastAsia="ar-SA"/>
              </w:rPr>
            </w:pPr>
            <w:r w:rsidRPr="0017617E">
              <w:rPr>
                <w:rFonts w:ascii="Arial Narrow" w:eastAsia="Times New Roman" w:hAnsi="Arial Narrow" w:cs="Arial"/>
                <w:b/>
                <w:sz w:val="20"/>
                <w:szCs w:val="24"/>
                <w:lang w:eastAsia="ar-SA"/>
              </w:rPr>
              <w:t>Madame le Maire de LOOS</w:t>
            </w:r>
          </w:p>
        </w:tc>
      </w:tr>
    </w:tbl>
    <w:p w14:paraId="2CC5CC36" w14:textId="77777777" w:rsidR="0017617E" w:rsidRPr="0017617E" w:rsidRDefault="0017617E" w:rsidP="0017617E">
      <w:pPr>
        <w:suppressAutoHyphens/>
        <w:spacing w:after="0" w:line="240" w:lineRule="auto"/>
        <w:jc w:val="left"/>
        <w:rPr>
          <w:rFonts w:eastAsia="Times New Roman" w:cs="Arial"/>
          <w:sz w:val="24"/>
          <w:szCs w:val="24"/>
          <w:lang w:eastAsia="ar-SA"/>
        </w:rPr>
      </w:pPr>
    </w:p>
    <w:tbl>
      <w:tblPr>
        <w:tblW w:w="0" w:type="auto"/>
        <w:tblLayout w:type="fixed"/>
        <w:tblLook w:val="0000" w:firstRow="0" w:lastRow="0" w:firstColumn="0" w:lastColumn="0" w:noHBand="0" w:noVBand="0"/>
      </w:tblPr>
      <w:tblGrid>
        <w:gridCol w:w="3255"/>
        <w:gridCol w:w="6031"/>
      </w:tblGrid>
      <w:tr w:rsidR="0017617E" w:rsidRPr="0017617E" w14:paraId="33C69CC7" w14:textId="77777777" w:rsidTr="0082242E">
        <w:tc>
          <w:tcPr>
            <w:tcW w:w="3255" w:type="dxa"/>
            <w:shd w:val="clear" w:color="auto" w:fill="auto"/>
            <w:vAlign w:val="center"/>
          </w:tcPr>
          <w:p w14:paraId="3B3807B0" w14:textId="77777777" w:rsidR="0017617E" w:rsidRPr="0017617E" w:rsidRDefault="0017617E" w:rsidP="0017617E">
            <w:pPr>
              <w:suppressAutoHyphens/>
              <w:spacing w:after="0" w:line="240" w:lineRule="auto"/>
              <w:jc w:val="left"/>
              <w:rPr>
                <w:rFonts w:ascii="Arial Narrow" w:eastAsia="Times New Roman" w:hAnsi="Arial Narrow" w:cs="Arial"/>
                <w:b/>
                <w:sz w:val="20"/>
                <w:szCs w:val="24"/>
                <w:lang w:eastAsia="ar-SA"/>
              </w:rPr>
            </w:pPr>
            <w:r w:rsidRPr="0017617E">
              <w:rPr>
                <w:rFonts w:eastAsia="Times New Roman" w:cs="Arial"/>
                <w:caps/>
                <w:sz w:val="20"/>
                <w:szCs w:val="24"/>
                <w:lang w:eastAsia="ar-SA"/>
              </w:rPr>
              <w:t>COMPTABLE PUBLIC ASSIGNATAIRE DES PAIEMENTS</w:t>
            </w:r>
          </w:p>
        </w:tc>
        <w:tc>
          <w:tcPr>
            <w:tcW w:w="6031" w:type="dxa"/>
            <w:shd w:val="clear" w:color="auto" w:fill="auto"/>
            <w:vAlign w:val="center"/>
          </w:tcPr>
          <w:p w14:paraId="03997B9D" w14:textId="77777777" w:rsidR="00E83BF7" w:rsidRPr="00C90022" w:rsidRDefault="00E83BF7" w:rsidP="00E83BF7">
            <w:pPr>
              <w:tabs>
                <w:tab w:val="left" w:pos="720"/>
              </w:tabs>
              <w:suppressAutoHyphens/>
              <w:spacing w:after="0" w:line="240" w:lineRule="auto"/>
              <w:rPr>
                <w:rFonts w:ascii="Arial Narrow" w:eastAsia="Times New Roman" w:hAnsi="Arial Narrow" w:cs="Arial"/>
                <w:b/>
                <w:sz w:val="24"/>
                <w:szCs w:val="24"/>
                <w:lang w:eastAsia="ar-SA"/>
              </w:rPr>
            </w:pPr>
            <w:r>
              <w:rPr>
                <w:rFonts w:ascii="Arial Narrow" w:eastAsia="Times New Roman" w:hAnsi="Arial Narrow" w:cs="Arial"/>
                <w:b/>
                <w:sz w:val="20"/>
                <w:szCs w:val="24"/>
                <w:lang w:eastAsia="ar-SA"/>
              </w:rPr>
              <w:t>Service de gestion comptable d’Armentières</w:t>
            </w:r>
          </w:p>
          <w:p w14:paraId="3227EF0F" w14:textId="77777777" w:rsidR="00E83BF7" w:rsidRPr="00C90022" w:rsidRDefault="00E83BF7" w:rsidP="00E83BF7">
            <w:pPr>
              <w:tabs>
                <w:tab w:val="left" w:pos="426"/>
                <w:tab w:val="left" w:pos="851"/>
              </w:tabs>
              <w:suppressAutoHyphens/>
              <w:spacing w:after="0" w:line="100" w:lineRule="atLeast"/>
              <w:ind w:left="1134" w:hanging="1134"/>
              <w:rPr>
                <w:rFonts w:ascii="Arial Narrow" w:eastAsia="Times New Roman" w:hAnsi="Arial Narrow" w:cs="Arial"/>
                <w:b/>
                <w:kern w:val="1"/>
                <w:sz w:val="20"/>
                <w:szCs w:val="24"/>
                <w:lang w:eastAsia="ar-SA"/>
              </w:rPr>
            </w:pPr>
            <w:r>
              <w:rPr>
                <w:rFonts w:ascii="Arial Narrow" w:eastAsia="Times New Roman" w:hAnsi="Arial Narrow" w:cs="Arial"/>
                <w:b/>
                <w:kern w:val="1"/>
                <w:sz w:val="20"/>
                <w:szCs w:val="24"/>
                <w:lang w:eastAsia="ar-SA"/>
              </w:rPr>
              <w:t>22 rue Sadi Carnot</w:t>
            </w:r>
          </w:p>
          <w:p w14:paraId="410ACEB1" w14:textId="77777777" w:rsidR="00E83BF7" w:rsidRPr="00C90022" w:rsidRDefault="00E83BF7" w:rsidP="00E83BF7">
            <w:pPr>
              <w:tabs>
                <w:tab w:val="left" w:pos="426"/>
                <w:tab w:val="left" w:pos="851"/>
              </w:tabs>
              <w:suppressAutoHyphens/>
              <w:spacing w:after="0" w:line="100" w:lineRule="atLeast"/>
              <w:ind w:left="1134" w:hanging="1134"/>
              <w:rPr>
                <w:rFonts w:ascii="Arial Narrow" w:eastAsia="Times New Roman" w:hAnsi="Arial Narrow" w:cs="Arial"/>
                <w:b/>
                <w:kern w:val="1"/>
                <w:sz w:val="20"/>
                <w:szCs w:val="20"/>
                <w:lang w:eastAsia="ar-SA"/>
              </w:rPr>
            </w:pPr>
            <w:r>
              <w:rPr>
                <w:rFonts w:ascii="Arial Narrow" w:eastAsia="Times New Roman" w:hAnsi="Arial Narrow" w:cs="Arial"/>
                <w:b/>
                <w:kern w:val="1"/>
                <w:sz w:val="20"/>
                <w:szCs w:val="24"/>
                <w:lang w:eastAsia="ar-SA"/>
              </w:rPr>
              <w:t>BP 90009</w:t>
            </w:r>
          </w:p>
          <w:p w14:paraId="56A837A3" w14:textId="77777777" w:rsidR="00E83BF7" w:rsidRPr="00C90022" w:rsidRDefault="00E83BF7" w:rsidP="00E83BF7">
            <w:pPr>
              <w:suppressAutoHyphens/>
              <w:spacing w:after="0" w:line="240" w:lineRule="auto"/>
              <w:rPr>
                <w:rFonts w:eastAsia="Times New Roman" w:cs="Arial"/>
                <w:sz w:val="24"/>
                <w:szCs w:val="24"/>
                <w:lang w:eastAsia="ar-SA"/>
              </w:rPr>
            </w:pPr>
            <w:r>
              <w:rPr>
                <w:rFonts w:ascii="Arial Narrow" w:eastAsia="Times New Roman" w:hAnsi="Arial Narrow" w:cs="Arial"/>
                <w:b/>
                <w:sz w:val="20"/>
                <w:szCs w:val="24"/>
                <w:lang w:eastAsia="ar-SA"/>
              </w:rPr>
              <w:t xml:space="preserve">59427 Armentières </w:t>
            </w:r>
            <w:proofErr w:type="spellStart"/>
            <w:r>
              <w:rPr>
                <w:rFonts w:ascii="Arial Narrow" w:eastAsia="Times New Roman" w:hAnsi="Arial Narrow" w:cs="Arial"/>
                <w:b/>
                <w:sz w:val="20"/>
                <w:szCs w:val="24"/>
                <w:lang w:eastAsia="ar-SA"/>
              </w:rPr>
              <w:t>Cédex</w:t>
            </w:r>
            <w:proofErr w:type="spellEnd"/>
          </w:p>
          <w:p w14:paraId="6DE63686" w14:textId="77777777" w:rsidR="0017617E" w:rsidRPr="0017617E" w:rsidRDefault="0017617E" w:rsidP="0017617E">
            <w:pPr>
              <w:suppressAutoHyphens/>
              <w:spacing w:after="0" w:line="240" w:lineRule="auto"/>
              <w:jc w:val="left"/>
              <w:rPr>
                <w:rFonts w:eastAsia="Times New Roman" w:cs="Arial"/>
                <w:sz w:val="24"/>
                <w:szCs w:val="24"/>
                <w:lang w:eastAsia="ar-SA"/>
              </w:rPr>
            </w:pPr>
          </w:p>
        </w:tc>
      </w:tr>
    </w:tbl>
    <w:p w14:paraId="65795FEC" w14:textId="77777777" w:rsidR="00126C0E" w:rsidRDefault="0017617E" w:rsidP="003C6499">
      <w:pPr>
        <w:spacing w:after="200" w:line="276" w:lineRule="auto"/>
        <w:jc w:val="left"/>
        <w:rPr>
          <w:rFonts w:ascii="Arial Narrow" w:eastAsia="Times New Roman" w:hAnsi="Arial Narrow" w:cs="Arial"/>
          <w:b/>
          <w:caps/>
          <w:sz w:val="24"/>
          <w:szCs w:val="24"/>
          <w:lang w:eastAsia="ar-SA"/>
        </w:rPr>
      </w:pPr>
      <w:r w:rsidRPr="0017617E">
        <w:rPr>
          <w:rFonts w:eastAsia="Times New Roman" w:cs="Arial"/>
          <w:sz w:val="20"/>
          <w:szCs w:val="20"/>
          <w:lang w:eastAsia="ar-SA"/>
        </w:rPr>
        <w:t>CODE CPV</w:t>
      </w:r>
      <w:r w:rsidRPr="0017617E">
        <w:rPr>
          <w:rFonts w:eastAsia="Times New Roman" w:cs="Arial"/>
          <w:sz w:val="20"/>
          <w:szCs w:val="20"/>
          <w:lang w:eastAsia="ar-SA"/>
        </w:rPr>
        <w:tab/>
      </w:r>
      <w:r w:rsidRPr="0017617E">
        <w:rPr>
          <w:rFonts w:eastAsia="Times New Roman" w:cs="Arial"/>
          <w:sz w:val="20"/>
          <w:szCs w:val="20"/>
          <w:lang w:eastAsia="ar-SA"/>
        </w:rPr>
        <w:tab/>
      </w:r>
      <w:r w:rsidRPr="0017617E">
        <w:rPr>
          <w:rFonts w:eastAsia="Times New Roman" w:cs="Arial"/>
          <w:sz w:val="20"/>
          <w:szCs w:val="20"/>
          <w:lang w:eastAsia="ar-SA"/>
        </w:rPr>
        <w:tab/>
        <w:t xml:space="preserve">       </w:t>
      </w:r>
      <w:r w:rsidR="00D363A0">
        <w:rPr>
          <w:rFonts w:eastAsia="Times New Roman" w:cs="Arial"/>
          <w:sz w:val="20"/>
          <w:szCs w:val="20"/>
          <w:lang w:eastAsia="ar-SA"/>
        </w:rPr>
        <w:t xml:space="preserve">   </w:t>
      </w:r>
      <w:r w:rsidR="008B7E6A" w:rsidRPr="008B7E6A">
        <w:rPr>
          <w:rFonts w:eastAsia="Times New Roman" w:cs="Arial"/>
          <w:b/>
          <w:sz w:val="18"/>
          <w:szCs w:val="20"/>
          <w:lang w:eastAsia="ar-SA"/>
        </w:rPr>
        <w:t xml:space="preserve">71300000-1 - Services d'ingénierie </w:t>
      </w:r>
      <w:r w:rsidR="00126C0E">
        <w:rPr>
          <w:rFonts w:ascii="Arial Narrow" w:eastAsia="Times New Roman" w:hAnsi="Arial Narrow" w:cs="Arial"/>
          <w:b/>
          <w:caps/>
          <w:sz w:val="24"/>
          <w:szCs w:val="24"/>
          <w:lang w:eastAsia="ar-SA"/>
        </w:rPr>
        <w:br w:type="page"/>
      </w:r>
    </w:p>
    <w:sdt>
      <w:sdtPr>
        <w:rPr>
          <w:rFonts w:ascii="Arial" w:eastAsiaTheme="minorHAnsi" w:hAnsi="Arial" w:cstheme="minorBidi"/>
          <w:color w:val="auto"/>
          <w:sz w:val="22"/>
          <w:szCs w:val="22"/>
          <w:lang w:eastAsia="en-US"/>
        </w:rPr>
        <w:id w:val="-96711743"/>
        <w:docPartObj>
          <w:docPartGallery w:val="Table of Contents"/>
          <w:docPartUnique/>
        </w:docPartObj>
      </w:sdtPr>
      <w:sdtEndPr>
        <w:rPr>
          <w:b/>
          <w:bCs/>
        </w:rPr>
      </w:sdtEndPr>
      <w:sdtContent>
        <w:p w14:paraId="7C61D492" w14:textId="77777777" w:rsidR="00FB5F08" w:rsidRPr="00281602" w:rsidRDefault="00FB5F08">
          <w:pPr>
            <w:pStyle w:val="En-ttedetabledesmatires"/>
            <w:rPr>
              <w:sz w:val="20"/>
              <w:szCs w:val="20"/>
            </w:rPr>
          </w:pPr>
        </w:p>
        <w:p w14:paraId="6BCE704A" w14:textId="55953CF4" w:rsidR="004578EE" w:rsidRPr="004578EE" w:rsidRDefault="00FB5F08">
          <w:pPr>
            <w:pStyle w:val="TM1"/>
            <w:tabs>
              <w:tab w:val="right" w:leader="dot" w:pos="9062"/>
            </w:tabs>
            <w:rPr>
              <w:rFonts w:asciiTheme="minorHAnsi" w:eastAsiaTheme="minorEastAsia" w:hAnsiTheme="minorHAnsi"/>
              <w:noProof/>
              <w:sz w:val="20"/>
              <w:szCs w:val="20"/>
              <w:lang w:eastAsia="fr-FR"/>
            </w:rPr>
          </w:pPr>
          <w:r w:rsidRPr="004578EE">
            <w:rPr>
              <w:sz w:val="20"/>
              <w:szCs w:val="20"/>
            </w:rPr>
            <w:fldChar w:fldCharType="begin"/>
          </w:r>
          <w:r w:rsidRPr="004578EE">
            <w:rPr>
              <w:sz w:val="20"/>
              <w:szCs w:val="20"/>
            </w:rPr>
            <w:instrText xml:space="preserve"> TOC \o "1-3" \h \z \u </w:instrText>
          </w:r>
          <w:r w:rsidRPr="004578EE">
            <w:rPr>
              <w:sz w:val="20"/>
              <w:szCs w:val="20"/>
            </w:rPr>
            <w:fldChar w:fldCharType="separate"/>
          </w:r>
          <w:hyperlink w:anchor="_Toc181277226" w:history="1">
            <w:r w:rsidR="004578EE" w:rsidRPr="004578EE">
              <w:rPr>
                <w:rStyle w:val="Lienhypertexte"/>
                <w:rFonts w:eastAsia="Times New Roman"/>
                <w:noProof/>
                <w:sz w:val="20"/>
                <w:szCs w:val="20"/>
                <w:lang w:eastAsia="ar-SA"/>
              </w:rPr>
              <w:t>ARTICLE 2 : CONTRACTANT(S)</w:t>
            </w:r>
            <w:r w:rsidR="004578EE" w:rsidRPr="004578EE">
              <w:rPr>
                <w:noProof/>
                <w:webHidden/>
                <w:sz w:val="20"/>
                <w:szCs w:val="20"/>
              </w:rPr>
              <w:tab/>
            </w:r>
            <w:r w:rsidR="004578EE" w:rsidRPr="004578EE">
              <w:rPr>
                <w:noProof/>
                <w:webHidden/>
                <w:sz w:val="20"/>
                <w:szCs w:val="20"/>
              </w:rPr>
              <w:fldChar w:fldCharType="begin"/>
            </w:r>
            <w:r w:rsidR="004578EE" w:rsidRPr="004578EE">
              <w:rPr>
                <w:noProof/>
                <w:webHidden/>
                <w:sz w:val="20"/>
                <w:szCs w:val="20"/>
              </w:rPr>
              <w:instrText xml:space="preserve"> PAGEREF _Toc181277226 \h </w:instrText>
            </w:r>
            <w:r w:rsidR="004578EE" w:rsidRPr="004578EE">
              <w:rPr>
                <w:noProof/>
                <w:webHidden/>
                <w:sz w:val="20"/>
                <w:szCs w:val="20"/>
              </w:rPr>
            </w:r>
            <w:r w:rsidR="004578EE" w:rsidRPr="004578EE">
              <w:rPr>
                <w:noProof/>
                <w:webHidden/>
                <w:sz w:val="20"/>
                <w:szCs w:val="20"/>
              </w:rPr>
              <w:fldChar w:fldCharType="separate"/>
            </w:r>
            <w:r w:rsidR="004578EE" w:rsidRPr="004578EE">
              <w:rPr>
                <w:noProof/>
                <w:webHidden/>
                <w:sz w:val="20"/>
                <w:szCs w:val="20"/>
              </w:rPr>
              <w:t>4</w:t>
            </w:r>
            <w:r w:rsidR="004578EE" w:rsidRPr="004578EE">
              <w:rPr>
                <w:noProof/>
                <w:webHidden/>
                <w:sz w:val="20"/>
                <w:szCs w:val="20"/>
              </w:rPr>
              <w:fldChar w:fldCharType="end"/>
            </w:r>
          </w:hyperlink>
        </w:p>
        <w:p w14:paraId="69B6ABCF" w14:textId="20680160" w:rsidR="004578EE" w:rsidRPr="004578EE" w:rsidRDefault="004578EE">
          <w:pPr>
            <w:pStyle w:val="TM2"/>
            <w:tabs>
              <w:tab w:val="right" w:leader="dot" w:pos="9062"/>
            </w:tabs>
            <w:rPr>
              <w:rFonts w:asciiTheme="minorHAnsi" w:eastAsiaTheme="minorEastAsia" w:hAnsiTheme="minorHAnsi"/>
              <w:noProof/>
              <w:sz w:val="20"/>
              <w:szCs w:val="20"/>
              <w:lang w:eastAsia="fr-FR"/>
            </w:rPr>
          </w:pPr>
          <w:hyperlink w:anchor="_Toc181277227" w:history="1">
            <w:r w:rsidRPr="004578EE">
              <w:rPr>
                <w:rStyle w:val="Lienhypertexte"/>
                <w:noProof/>
                <w:sz w:val="20"/>
                <w:szCs w:val="20"/>
                <w:lang w:eastAsia="ar-SA"/>
              </w:rPr>
              <w:t>2.1 Désignation des cocontractants</w:t>
            </w:r>
            <w:r w:rsidRPr="004578EE">
              <w:rPr>
                <w:noProof/>
                <w:webHidden/>
                <w:sz w:val="20"/>
                <w:szCs w:val="20"/>
              </w:rPr>
              <w:tab/>
            </w:r>
            <w:r w:rsidRPr="004578EE">
              <w:rPr>
                <w:noProof/>
                <w:webHidden/>
                <w:sz w:val="20"/>
                <w:szCs w:val="20"/>
              </w:rPr>
              <w:fldChar w:fldCharType="begin"/>
            </w:r>
            <w:r w:rsidRPr="004578EE">
              <w:rPr>
                <w:noProof/>
                <w:webHidden/>
                <w:sz w:val="20"/>
                <w:szCs w:val="20"/>
              </w:rPr>
              <w:instrText xml:space="preserve"> PAGEREF _Toc181277227 \h </w:instrText>
            </w:r>
            <w:r w:rsidRPr="004578EE">
              <w:rPr>
                <w:noProof/>
                <w:webHidden/>
                <w:sz w:val="20"/>
                <w:szCs w:val="20"/>
              </w:rPr>
            </w:r>
            <w:r w:rsidRPr="004578EE">
              <w:rPr>
                <w:noProof/>
                <w:webHidden/>
                <w:sz w:val="20"/>
                <w:szCs w:val="20"/>
              </w:rPr>
              <w:fldChar w:fldCharType="separate"/>
            </w:r>
            <w:r w:rsidRPr="004578EE">
              <w:rPr>
                <w:noProof/>
                <w:webHidden/>
                <w:sz w:val="20"/>
                <w:szCs w:val="20"/>
              </w:rPr>
              <w:t>4</w:t>
            </w:r>
            <w:r w:rsidRPr="004578EE">
              <w:rPr>
                <w:noProof/>
                <w:webHidden/>
                <w:sz w:val="20"/>
                <w:szCs w:val="20"/>
              </w:rPr>
              <w:fldChar w:fldCharType="end"/>
            </w:r>
          </w:hyperlink>
        </w:p>
        <w:p w14:paraId="1FEA17D1" w14:textId="7A78E00B" w:rsidR="004578EE" w:rsidRPr="004578EE" w:rsidRDefault="004578EE">
          <w:pPr>
            <w:pStyle w:val="TM2"/>
            <w:tabs>
              <w:tab w:val="right" w:leader="dot" w:pos="9062"/>
            </w:tabs>
            <w:rPr>
              <w:rFonts w:asciiTheme="minorHAnsi" w:eastAsiaTheme="minorEastAsia" w:hAnsiTheme="minorHAnsi"/>
              <w:noProof/>
              <w:sz w:val="20"/>
              <w:szCs w:val="20"/>
              <w:lang w:eastAsia="fr-FR"/>
            </w:rPr>
          </w:pPr>
          <w:hyperlink w:anchor="_Toc181277228" w:history="1">
            <w:r w:rsidRPr="004578EE">
              <w:rPr>
                <w:rStyle w:val="Lienhypertexte"/>
                <w:rFonts w:eastAsia="Times New Roman"/>
                <w:noProof/>
                <w:sz w:val="20"/>
                <w:szCs w:val="20"/>
                <w:lang w:eastAsia="ar-SA"/>
              </w:rPr>
              <w:t>2.2 Pièces constitutives du marché public</w:t>
            </w:r>
            <w:r w:rsidRPr="004578EE">
              <w:rPr>
                <w:noProof/>
                <w:webHidden/>
                <w:sz w:val="20"/>
                <w:szCs w:val="20"/>
              </w:rPr>
              <w:tab/>
            </w:r>
            <w:r w:rsidRPr="004578EE">
              <w:rPr>
                <w:noProof/>
                <w:webHidden/>
                <w:sz w:val="20"/>
                <w:szCs w:val="20"/>
              </w:rPr>
              <w:fldChar w:fldCharType="begin"/>
            </w:r>
            <w:r w:rsidRPr="004578EE">
              <w:rPr>
                <w:noProof/>
                <w:webHidden/>
                <w:sz w:val="20"/>
                <w:szCs w:val="20"/>
              </w:rPr>
              <w:instrText xml:space="preserve"> PAGEREF _Toc181277228 \h </w:instrText>
            </w:r>
            <w:r w:rsidRPr="004578EE">
              <w:rPr>
                <w:noProof/>
                <w:webHidden/>
                <w:sz w:val="20"/>
                <w:szCs w:val="20"/>
              </w:rPr>
            </w:r>
            <w:r w:rsidRPr="004578EE">
              <w:rPr>
                <w:noProof/>
                <w:webHidden/>
                <w:sz w:val="20"/>
                <w:szCs w:val="20"/>
              </w:rPr>
              <w:fldChar w:fldCharType="separate"/>
            </w:r>
            <w:r w:rsidRPr="004578EE">
              <w:rPr>
                <w:noProof/>
                <w:webHidden/>
                <w:sz w:val="20"/>
                <w:szCs w:val="20"/>
              </w:rPr>
              <w:t>5</w:t>
            </w:r>
            <w:r w:rsidRPr="004578EE">
              <w:rPr>
                <w:noProof/>
                <w:webHidden/>
                <w:sz w:val="20"/>
                <w:szCs w:val="20"/>
              </w:rPr>
              <w:fldChar w:fldCharType="end"/>
            </w:r>
          </w:hyperlink>
        </w:p>
        <w:p w14:paraId="72A06AD0" w14:textId="1175A875" w:rsidR="004578EE" w:rsidRPr="004578EE" w:rsidRDefault="004578EE">
          <w:pPr>
            <w:pStyle w:val="TM1"/>
            <w:tabs>
              <w:tab w:val="right" w:leader="dot" w:pos="9062"/>
            </w:tabs>
            <w:rPr>
              <w:rFonts w:asciiTheme="minorHAnsi" w:eastAsiaTheme="minorEastAsia" w:hAnsiTheme="minorHAnsi"/>
              <w:noProof/>
              <w:sz w:val="20"/>
              <w:szCs w:val="20"/>
              <w:lang w:eastAsia="fr-FR"/>
            </w:rPr>
          </w:pPr>
          <w:hyperlink w:anchor="_Toc181277229" w:history="1">
            <w:r w:rsidRPr="004578EE">
              <w:rPr>
                <w:rStyle w:val="Lienhypertexte"/>
                <w:rFonts w:eastAsia="Times New Roman"/>
                <w:noProof/>
                <w:sz w:val="20"/>
                <w:szCs w:val="20"/>
                <w:lang w:eastAsia="ar-SA"/>
              </w:rPr>
              <w:t>ARTICLE 3 : PROCEDURE DE PASSATION</w:t>
            </w:r>
            <w:r w:rsidRPr="004578EE">
              <w:rPr>
                <w:noProof/>
                <w:webHidden/>
                <w:sz w:val="20"/>
                <w:szCs w:val="20"/>
              </w:rPr>
              <w:tab/>
            </w:r>
            <w:r w:rsidRPr="004578EE">
              <w:rPr>
                <w:noProof/>
                <w:webHidden/>
                <w:sz w:val="20"/>
                <w:szCs w:val="20"/>
              </w:rPr>
              <w:fldChar w:fldCharType="begin"/>
            </w:r>
            <w:r w:rsidRPr="004578EE">
              <w:rPr>
                <w:noProof/>
                <w:webHidden/>
                <w:sz w:val="20"/>
                <w:szCs w:val="20"/>
              </w:rPr>
              <w:instrText xml:space="preserve"> PAGEREF _Toc181277229 \h </w:instrText>
            </w:r>
            <w:r w:rsidRPr="004578EE">
              <w:rPr>
                <w:noProof/>
                <w:webHidden/>
                <w:sz w:val="20"/>
                <w:szCs w:val="20"/>
              </w:rPr>
            </w:r>
            <w:r w:rsidRPr="004578EE">
              <w:rPr>
                <w:noProof/>
                <w:webHidden/>
                <w:sz w:val="20"/>
                <w:szCs w:val="20"/>
              </w:rPr>
              <w:fldChar w:fldCharType="separate"/>
            </w:r>
            <w:r w:rsidRPr="004578EE">
              <w:rPr>
                <w:noProof/>
                <w:webHidden/>
                <w:sz w:val="20"/>
                <w:szCs w:val="20"/>
              </w:rPr>
              <w:t>5</w:t>
            </w:r>
            <w:r w:rsidRPr="004578EE">
              <w:rPr>
                <w:noProof/>
                <w:webHidden/>
                <w:sz w:val="20"/>
                <w:szCs w:val="20"/>
              </w:rPr>
              <w:fldChar w:fldCharType="end"/>
            </w:r>
          </w:hyperlink>
        </w:p>
        <w:p w14:paraId="0F2EAF1E" w14:textId="3E55092E" w:rsidR="004578EE" w:rsidRPr="004578EE" w:rsidRDefault="004578EE">
          <w:pPr>
            <w:pStyle w:val="TM1"/>
            <w:tabs>
              <w:tab w:val="right" w:leader="dot" w:pos="9062"/>
            </w:tabs>
            <w:rPr>
              <w:rFonts w:asciiTheme="minorHAnsi" w:eastAsiaTheme="minorEastAsia" w:hAnsiTheme="minorHAnsi"/>
              <w:noProof/>
              <w:sz w:val="20"/>
              <w:szCs w:val="20"/>
              <w:lang w:eastAsia="fr-FR"/>
            </w:rPr>
          </w:pPr>
          <w:hyperlink w:anchor="_Toc181277230" w:history="1">
            <w:r w:rsidRPr="004578EE">
              <w:rPr>
                <w:rStyle w:val="Lienhypertexte"/>
                <w:rFonts w:eastAsia="Times New Roman"/>
                <w:noProof/>
                <w:sz w:val="20"/>
                <w:szCs w:val="20"/>
                <w:lang w:eastAsia="ar-SA"/>
              </w:rPr>
              <w:t>ARTICLE 4 : OBJET ET CONSISTANCE DE L’ACCORD-CADRE</w:t>
            </w:r>
            <w:r w:rsidRPr="004578EE">
              <w:rPr>
                <w:noProof/>
                <w:webHidden/>
                <w:sz w:val="20"/>
                <w:szCs w:val="20"/>
              </w:rPr>
              <w:tab/>
            </w:r>
            <w:r w:rsidRPr="004578EE">
              <w:rPr>
                <w:noProof/>
                <w:webHidden/>
                <w:sz w:val="20"/>
                <w:szCs w:val="20"/>
              </w:rPr>
              <w:fldChar w:fldCharType="begin"/>
            </w:r>
            <w:r w:rsidRPr="004578EE">
              <w:rPr>
                <w:noProof/>
                <w:webHidden/>
                <w:sz w:val="20"/>
                <w:szCs w:val="20"/>
              </w:rPr>
              <w:instrText xml:space="preserve"> PAGEREF _Toc181277230 \h </w:instrText>
            </w:r>
            <w:r w:rsidRPr="004578EE">
              <w:rPr>
                <w:noProof/>
                <w:webHidden/>
                <w:sz w:val="20"/>
                <w:szCs w:val="20"/>
              </w:rPr>
            </w:r>
            <w:r w:rsidRPr="004578EE">
              <w:rPr>
                <w:noProof/>
                <w:webHidden/>
                <w:sz w:val="20"/>
                <w:szCs w:val="20"/>
              </w:rPr>
              <w:fldChar w:fldCharType="separate"/>
            </w:r>
            <w:r w:rsidRPr="004578EE">
              <w:rPr>
                <w:noProof/>
                <w:webHidden/>
                <w:sz w:val="20"/>
                <w:szCs w:val="20"/>
              </w:rPr>
              <w:t>5</w:t>
            </w:r>
            <w:r w:rsidRPr="004578EE">
              <w:rPr>
                <w:noProof/>
                <w:webHidden/>
                <w:sz w:val="20"/>
                <w:szCs w:val="20"/>
              </w:rPr>
              <w:fldChar w:fldCharType="end"/>
            </w:r>
          </w:hyperlink>
        </w:p>
        <w:p w14:paraId="0D00C7A0" w14:textId="44322879" w:rsidR="004578EE" w:rsidRPr="004578EE" w:rsidRDefault="004578EE">
          <w:pPr>
            <w:pStyle w:val="TM1"/>
            <w:tabs>
              <w:tab w:val="right" w:leader="dot" w:pos="9062"/>
            </w:tabs>
            <w:rPr>
              <w:rFonts w:asciiTheme="minorHAnsi" w:eastAsiaTheme="minorEastAsia" w:hAnsiTheme="minorHAnsi"/>
              <w:noProof/>
              <w:sz w:val="20"/>
              <w:szCs w:val="20"/>
              <w:lang w:eastAsia="fr-FR"/>
            </w:rPr>
          </w:pPr>
          <w:hyperlink w:anchor="_Toc181277231" w:history="1">
            <w:r w:rsidRPr="004578EE">
              <w:rPr>
                <w:rStyle w:val="Lienhypertexte"/>
                <w:noProof/>
                <w:sz w:val="20"/>
                <w:szCs w:val="20"/>
              </w:rPr>
              <w:t>ARTICLE 5 : DUREE DE L’ACCORD-CADRE ET FORME DE LA NOTIFICATION</w:t>
            </w:r>
            <w:r w:rsidRPr="004578EE">
              <w:rPr>
                <w:noProof/>
                <w:webHidden/>
                <w:sz w:val="20"/>
                <w:szCs w:val="20"/>
              </w:rPr>
              <w:tab/>
            </w:r>
            <w:r w:rsidRPr="004578EE">
              <w:rPr>
                <w:noProof/>
                <w:webHidden/>
                <w:sz w:val="20"/>
                <w:szCs w:val="20"/>
              </w:rPr>
              <w:fldChar w:fldCharType="begin"/>
            </w:r>
            <w:r w:rsidRPr="004578EE">
              <w:rPr>
                <w:noProof/>
                <w:webHidden/>
                <w:sz w:val="20"/>
                <w:szCs w:val="20"/>
              </w:rPr>
              <w:instrText xml:space="preserve"> PAGEREF _Toc181277231 \h </w:instrText>
            </w:r>
            <w:r w:rsidRPr="004578EE">
              <w:rPr>
                <w:noProof/>
                <w:webHidden/>
                <w:sz w:val="20"/>
                <w:szCs w:val="20"/>
              </w:rPr>
            </w:r>
            <w:r w:rsidRPr="004578EE">
              <w:rPr>
                <w:noProof/>
                <w:webHidden/>
                <w:sz w:val="20"/>
                <w:szCs w:val="20"/>
              </w:rPr>
              <w:fldChar w:fldCharType="separate"/>
            </w:r>
            <w:r w:rsidRPr="004578EE">
              <w:rPr>
                <w:noProof/>
                <w:webHidden/>
                <w:sz w:val="20"/>
                <w:szCs w:val="20"/>
              </w:rPr>
              <w:t>6</w:t>
            </w:r>
            <w:r w:rsidRPr="004578EE">
              <w:rPr>
                <w:noProof/>
                <w:webHidden/>
                <w:sz w:val="20"/>
                <w:szCs w:val="20"/>
              </w:rPr>
              <w:fldChar w:fldCharType="end"/>
            </w:r>
          </w:hyperlink>
        </w:p>
        <w:p w14:paraId="71F701AA" w14:textId="3E6A8AD3" w:rsidR="004578EE" w:rsidRPr="004578EE" w:rsidRDefault="004578EE">
          <w:pPr>
            <w:pStyle w:val="TM2"/>
            <w:tabs>
              <w:tab w:val="right" w:leader="dot" w:pos="9062"/>
            </w:tabs>
            <w:rPr>
              <w:rFonts w:asciiTheme="minorHAnsi" w:eastAsiaTheme="minorEastAsia" w:hAnsiTheme="minorHAnsi"/>
              <w:noProof/>
              <w:sz w:val="20"/>
              <w:szCs w:val="20"/>
              <w:lang w:eastAsia="fr-FR"/>
            </w:rPr>
          </w:pPr>
          <w:hyperlink w:anchor="_Toc181277232" w:history="1">
            <w:r w:rsidRPr="004578EE">
              <w:rPr>
                <w:rStyle w:val="Lienhypertexte"/>
                <w:noProof/>
                <w:sz w:val="20"/>
                <w:szCs w:val="20"/>
              </w:rPr>
              <w:t>5.1 Durée de l’accord-cadre</w:t>
            </w:r>
            <w:r w:rsidRPr="004578EE">
              <w:rPr>
                <w:noProof/>
                <w:webHidden/>
                <w:sz w:val="20"/>
                <w:szCs w:val="20"/>
              </w:rPr>
              <w:tab/>
            </w:r>
            <w:r w:rsidRPr="004578EE">
              <w:rPr>
                <w:noProof/>
                <w:webHidden/>
                <w:sz w:val="20"/>
                <w:szCs w:val="20"/>
              </w:rPr>
              <w:fldChar w:fldCharType="begin"/>
            </w:r>
            <w:r w:rsidRPr="004578EE">
              <w:rPr>
                <w:noProof/>
                <w:webHidden/>
                <w:sz w:val="20"/>
                <w:szCs w:val="20"/>
              </w:rPr>
              <w:instrText xml:space="preserve"> PAGEREF _Toc181277232 \h </w:instrText>
            </w:r>
            <w:r w:rsidRPr="004578EE">
              <w:rPr>
                <w:noProof/>
                <w:webHidden/>
                <w:sz w:val="20"/>
                <w:szCs w:val="20"/>
              </w:rPr>
            </w:r>
            <w:r w:rsidRPr="004578EE">
              <w:rPr>
                <w:noProof/>
                <w:webHidden/>
                <w:sz w:val="20"/>
                <w:szCs w:val="20"/>
              </w:rPr>
              <w:fldChar w:fldCharType="separate"/>
            </w:r>
            <w:r w:rsidRPr="004578EE">
              <w:rPr>
                <w:noProof/>
                <w:webHidden/>
                <w:sz w:val="20"/>
                <w:szCs w:val="20"/>
              </w:rPr>
              <w:t>6</w:t>
            </w:r>
            <w:r w:rsidRPr="004578EE">
              <w:rPr>
                <w:noProof/>
                <w:webHidden/>
                <w:sz w:val="20"/>
                <w:szCs w:val="20"/>
              </w:rPr>
              <w:fldChar w:fldCharType="end"/>
            </w:r>
          </w:hyperlink>
        </w:p>
        <w:p w14:paraId="2C07CDF8" w14:textId="7C307E8C" w:rsidR="004578EE" w:rsidRPr="004578EE" w:rsidRDefault="004578EE">
          <w:pPr>
            <w:pStyle w:val="TM2"/>
            <w:tabs>
              <w:tab w:val="right" w:leader="dot" w:pos="9062"/>
            </w:tabs>
            <w:rPr>
              <w:rFonts w:asciiTheme="minorHAnsi" w:eastAsiaTheme="minorEastAsia" w:hAnsiTheme="minorHAnsi"/>
              <w:noProof/>
              <w:sz w:val="20"/>
              <w:szCs w:val="20"/>
              <w:lang w:eastAsia="fr-FR"/>
            </w:rPr>
          </w:pPr>
          <w:hyperlink w:anchor="_Toc181277233" w:history="1">
            <w:r w:rsidRPr="004578EE">
              <w:rPr>
                <w:rStyle w:val="Lienhypertexte"/>
                <w:rFonts w:eastAsia="Calibri"/>
                <w:noProof/>
                <w:sz w:val="20"/>
                <w:szCs w:val="20"/>
              </w:rPr>
              <w:t>5.2 Forme de la notification</w:t>
            </w:r>
            <w:r w:rsidRPr="004578EE">
              <w:rPr>
                <w:noProof/>
                <w:webHidden/>
                <w:sz w:val="20"/>
                <w:szCs w:val="20"/>
              </w:rPr>
              <w:tab/>
            </w:r>
            <w:r w:rsidRPr="004578EE">
              <w:rPr>
                <w:noProof/>
                <w:webHidden/>
                <w:sz w:val="20"/>
                <w:szCs w:val="20"/>
              </w:rPr>
              <w:fldChar w:fldCharType="begin"/>
            </w:r>
            <w:r w:rsidRPr="004578EE">
              <w:rPr>
                <w:noProof/>
                <w:webHidden/>
                <w:sz w:val="20"/>
                <w:szCs w:val="20"/>
              </w:rPr>
              <w:instrText xml:space="preserve"> PAGEREF _Toc181277233 \h </w:instrText>
            </w:r>
            <w:r w:rsidRPr="004578EE">
              <w:rPr>
                <w:noProof/>
                <w:webHidden/>
                <w:sz w:val="20"/>
                <w:szCs w:val="20"/>
              </w:rPr>
            </w:r>
            <w:r w:rsidRPr="004578EE">
              <w:rPr>
                <w:noProof/>
                <w:webHidden/>
                <w:sz w:val="20"/>
                <w:szCs w:val="20"/>
              </w:rPr>
              <w:fldChar w:fldCharType="separate"/>
            </w:r>
            <w:r w:rsidRPr="004578EE">
              <w:rPr>
                <w:noProof/>
                <w:webHidden/>
                <w:sz w:val="20"/>
                <w:szCs w:val="20"/>
              </w:rPr>
              <w:t>6</w:t>
            </w:r>
            <w:r w:rsidRPr="004578EE">
              <w:rPr>
                <w:noProof/>
                <w:webHidden/>
                <w:sz w:val="20"/>
                <w:szCs w:val="20"/>
              </w:rPr>
              <w:fldChar w:fldCharType="end"/>
            </w:r>
          </w:hyperlink>
        </w:p>
        <w:p w14:paraId="42757CA2" w14:textId="6FEE93BF" w:rsidR="004578EE" w:rsidRPr="004578EE" w:rsidRDefault="004578EE">
          <w:pPr>
            <w:pStyle w:val="TM1"/>
            <w:tabs>
              <w:tab w:val="right" w:leader="dot" w:pos="9062"/>
            </w:tabs>
            <w:rPr>
              <w:rFonts w:asciiTheme="minorHAnsi" w:eastAsiaTheme="minorEastAsia" w:hAnsiTheme="minorHAnsi"/>
              <w:noProof/>
              <w:sz w:val="20"/>
              <w:szCs w:val="20"/>
              <w:lang w:eastAsia="fr-FR"/>
            </w:rPr>
          </w:pPr>
          <w:hyperlink w:anchor="_Toc181277234" w:history="1">
            <w:r w:rsidRPr="004578EE">
              <w:rPr>
                <w:rStyle w:val="Lienhypertexte"/>
                <w:rFonts w:eastAsia="Times New Roman"/>
                <w:noProof/>
                <w:sz w:val="20"/>
                <w:szCs w:val="20"/>
                <w:lang w:eastAsia="ar-SA"/>
              </w:rPr>
              <w:t>ARTICLE 6 : MONTANTS DE L’ACCORD-CADRE</w:t>
            </w:r>
            <w:r w:rsidRPr="004578EE">
              <w:rPr>
                <w:noProof/>
                <w:webHidden/>
                <w:sz w:val="20"/>
                <w:szCs w:val="20"/>
              </w:rPr>
              <w:tab/>
            </w:r>
            <w:r w:rsidRPr="004578EE">
              <w:rPr>
                <w:noProof/>
                <w:webHidden/>
                <w:sz w:val="20"/>
                <w:szCs w:val="20"/>
              </w:rPr>
              <w:fldChar w:fldCharType="begin"/>
            </w:r>
            <w:r w:rsidRPr="004578EE">
              <w:rPr>
                <w:noProof/>
                <w:webHidden/>
                <w:sz w:val="20"/>
                <w:szCs w:val="20"/>
              </w:rPr>
              <w:instrText xml:space="preserve"> PAGEREF _Toc181277234 \h </w:instrText>
            </w:r>
            <w:r w:rsidRPr="004578EE">
              <w:rPr>
                <w:noProof/>
                <w:webHidden/>
                <w:sz w:val="20"/>
                <w:szCs w:val="20"/>
              </w:rPr>
            </w:r>
            <w:r w:rsidRPr="004578EE">
              <w:rPr>
                <w:noProof/>
                <w:webHidden/>
                <w:sz w:val="20"/>
                <w:szCs w:val="20"/>
              </w:rPr>
              <w:fldChar w:fldCharType="separate"/>
            </w:r>
            <w:r w:rsidRPr="004578EE">
              <w:rPr>
                <w:noProof/>
                <w:webHidden/>
                <w:sz w:val="20"/>
                <w:szCs w:val="20"/>
              </w:rPr>
              <w:t>6</w:t>
            </w:r>
            <w:r w:rsidRPr="004578EE">
              <w:rPr>
                <w:noProof/>
                <w:webHidden/>
                <w:sz w:val="20"/>
                <w:szCs w:val="20"/>
              </w:rPr>
              <w:fldChar w:fldCharType="end"/>
            </w:r>
          </w:hyperlink>
        </w:p>
        <w:p w14:paraId="303B2F04" w14:textId="10B9725B" w:rsidR="004578EE" w:rsidRPr="004578EE" w:rsidRDefault="004578EE">
          <w:pPr>
            <w:pStyle w:val="TM2"/>
            <w:tabs>
              <w:tab w:val="right" w:leader="dot" w:pos="9062"/>
            </w:tabs>
            <w:rPr>
              <w:rFonts w:asciiTheme="minorHAnsi" w:eastAsiaTheme="minorEastAsia" w:hAnsiTheme="minorHAnsi"/>
              <w:noProof/>
              <w:sz w:val="20"/>
              <w:szCs w:val="20"/>
              <w:lang w:eastAsia="fr-FR"/>
            </w:rPr>
          </w:pPr>
          <w:hyperlink w:anchor="_Toc181277235" w:history="1">
            <w:r w:rsidRPr="004578EE">
              <w:rPr>
                <w:rStyle w:val="Lienhypertexte"/>
                <w:noProof/>
                <w:sz w:val="20"/>
                <w:szCs w:val="20"/>
                <w:lang w:eastAsia="ar-SA"/>
              </w:rPr>
              <w:t>6.1 Minimum et maximum de l’accord-cadre</w:t>
            </w:r>
            <w:r w:rsidRPr="004578EE">
              <w:rPr>
                <w:noProof/>
                <w:webHidden/>
                <w:sz w:val="20"/>
                <w:szCs w:val="20"/>
              </w:rPr>
              <w:tab/>
            </w:r>
            <w:r w:rsidRPr="004578EE">
              <w:rPr>
                <w:noProof/>
                <w:webHidden/>
                <w:sz w:val="20"/>
                <w:szCs w:val="20"/>
              </w:rPr>
              <w:fldChar w:fldCharType="begin"/>
            </w:r>
            <w:r w:rsidRPr="004578EE">
              <w:rPr>
                <w:noProof/>
                <w:webHidden/>
                <w:sz w:val="20"/>
                <w:szCs w:val="20"/>
              </w:rPr>
              <w:instrText xml:space="preserve"> PAGEREF _Toc181277235 \h </w:instrText>
            </w:r>
            <w:r w:rsidRPr="004578EE">
              <w:rPr>
                <w:noProof/>
                <w:webHidden/>
                <w:sz w:val="20"/>
                <w:szCs w:val="20"/>
              </w:rPr>
            </w:r>
            <w:r w:rsidRPr="004578EE">
              <w:rPr>
                <w:noProof/>
                <w:webHidden/>
                <w:sz w:val="20"/>
                <w:szCs w:val="20"/>
              </w:rPr>
              <w:fldChar w:fldCharType="separate"/>
            </w:r>
            <w:r w:rsidRPr="004578EE">
              <w:rPr>
                <w:noProof/>
                <w:webHidden/>
                <w:sz w:val="20"/>
                <w:szCs w:val="20"/>
              </w:rPr>
              <w:t>6</w:t>
            </w:r>
            <w:r w:rsidRPr="004578EE">
              <w:rPr>
                <w:noProof/>
                <w:webHidden/>
                <w:sz w:val="20"/>
                <w:szCs w:val="20"/>
              </w:rPr>
              <w:fldChar w:fldCharType="end"/>
            </w:r>
          </w:hyperlink>
        </w:p>
        <w:p w14:paraId="69876FF6" w14:textId="6B0040D6" w:rsidR="004578EE" w:rsidRPr="004578EE" w:rsidRDefault="004578EE">
          <w:pPr>
            <w:pStyle w:val="TM2"/>
            <w:tabs>
              <w:tab w:val="right" w:leader="dot" w:pos="9062"/>
            </w:tabs>
            <w:rPr>
              <w:rFonts w:asciiTheme="minorHAnsi" w:eastAsiaTheme="minorEastAsia" w:hAnsiTheme="minorHAnsi"/>
              <w:noProof/>
              <w:sz w:val="20"/>
              <w:szCs w:val="20"/>
              <w:lang w:eastAsia="fr-FR"/>
            </w:rPr>
          </w:pPr>
          <w:hyperlink w:anchor="_Toc181277236" w:history="1">
            <w:r w:rsidRPr="004578EE">
              <w:rPr>
                <w:rStyle w:val="Lienhypertexte"/>
                <w:noProof/>
                <w:sz w:val="20"/>
                <w:szCs w:val="20"/>
              </w:rPr>
              <w:t>6.2 Informations relatives aux commandes hors Bordereau des Prix Unitaires et aux offres promotionnelles</w:t>
            </w:r>
            <w:r w:rsidRPr="004578EE">
              <w:rPr>
                <w:noProof/>
                <w:webHidden/>
                <w:sz w:val="20"/>
                <w:szCs w:val="20"/>
              </w:rPr>
              <w:tab/>
            </w:r>
            <w:r w:rsidRPr="004578EE">
              <w:rPr>
                <w:noProof/>
                <w:webHidden/>
                <w:sz w:val="20"/>
                <w:szCs w:val="20"/>
              </w:rPr>
              <w:fldChar w:fldCharType="begin"/>
            </w:r>
            <w:r w:rsidRPr="004578EE">
              <w:rPr>
                <w:noProof/>
                <w:webHidden/>
                <w:sz w:val="20"/>
                <w:szCs w:val="20"/>
              </w:rPr>
              <w:instrText xml:space="preserve"> PAGEREF _Toc181277236 \h </w:instrText>
            </w:r>
            <w:r w:rsidRPr="004578EE">
              <w:rPr>
                <w:noProof/>
                <w:webHidden/>
                <w:sz w:val="20"/>
                <w:szCs w:val="20"/>
              </w:rPr>
            </w:r>
            <w:r w:rsidRPr="004578EE">
              <w:rPr>
                <w:noProof/>
                <w:webHidden/>
                <w:sz w:val="20"/>
                <w:szCs w:val="20"/>
              </w:rPr>
              <w:fldChar w:fldCharType="separate"/>
            </w:r>
            <w:r w:rsidRPr="004578EE">
              <w:rPr>
                <w:noProof/>
                <w:webHidden/>
                <w:sz w:val="20"/>
                <w:szCs w:val="20"/>
              </w:rPr>
              <w:t>6</w:t>
            </w:r>
            <w:r w:rsidRPr="004578EE">
              <w:rPr>
                <w:noProof/>
                <w:webHidden/>
                <w:sz w:val="20"/>
                <w:szCs w:val="20"/>
              </w:rPr>
              <w:fldChar w:fldCharType="end"/>
            </w:r>
          </w:hyperlink>
        </w:p>
        <w:p w14:paraId="0BDF2376" w14:textId="31126D91" w:rsidR="004578EE" w:rsidRPr="004578EE" w:rsidRDefault="004578EE">
          <w:pPr>
            <w:pStyle w:val="TM1"/>
            <w:tabs>
              <w:tab w:val="right" w:leader="dot" w:pos="9062"/>
            </w:tabs>
            <w:rPr>
              <w:rFonts w:asciiTheme="minorHAnsi" w:eastAsiaTheme="minorEastAsia" w:hAnsiTheme="minorHAnsi"/>
              <w:noProof/>
              <w:sz w:val="20"/>
              <w:szCs w:val="20"/>
              <w:lang w:eastAsia="fr-FR"/>
            </w:rPr>
          </w:pPr>
          <w:hyperlink w:anchor="_Toc181277237" w:history="1">
            <w:r w:rsidRPr="004578EE">
              <w:rPr>
                <w:rStyle w:val="Lienhypertexte"/>
                <w:rFonts w:eastAsia="Times New Roman"/>
                <w:noProof/>
                <w:sz w:val="20"/>
                <w:szCs w:val="20"/>
                <w:lang w:eastAsia="ar-SA"/>
              </w:rPr>
              <w:t>ARTICLE 7 : MODALITES ET DELAIS D’EXECUTION DE L’ACCORD-CADRE</w:t>
            </w:r>
            <w:r w:rsidRPr="004578EE">
              <w:rPr>
                <w:noProof/>
                <w:webHidden/>
                <w:sz w:val="20"/>
                <w:szCs w:val="20"/>
              </w:rPr>
              <w:tab/>
            </w:r>
            <w:r w:rsidRPr="004578EE">
              <w:rPr>
                <w:noProof/>
                <w:webHidden/>
                <w:sz w:val="20"/>
                <w:szCs w:val="20"/>
              </w:rPr>
              <w:fldChar w:fldCharType="begin"/>
            </w:r>
            <w:r w:rsidRPr="004578EE">
              <w:rPr>
                <w:noProof/>
                <w:webHidden/>
                <w:sz w:val="20"/>
                <w:szCs w:val="20"/>
              </w:rPr>
              <w:instrText xml:space="preserve"> PAGEREF _Toc181277237 \h </w:instrText>
            </w:r>
            <w:r w:rsidRPr="004578EE">
              <w:rPr>
                <w:noProof/>
                <w:webHidden/>
                <w:sz w:val="20"/>
                <w:szCs w:val="20"/>
              </w:rPr>
            </w:r>
            <w:r w:rsidRPr="004578EE">
              <w:rPr>
                <w:noProof/>
                <w:webHidden/>
                <w:sz w:val="20"/>
                <w:szCs w:val="20"/>
              </w:rPr>
              <w:fldChar w:fldCharType="separate"/>
            </w:r>
            <w:r w:rsidRPr="004578EE">
              <w:rPr>
                <w:noProof/>
                <w:webHidden/>
                <w:sz w:val="20"/>
                <w:szCs w:val="20"/>
              </w:rPr>
              <w:t>6</w:t>
            </w:r>
            <w:r w:rsidRPr="004578EE">
              <w:rPr>
                <w:noProof/>
                <w:webHidden/>
                <w:sz w:val="20"/>
                <w:szCs w:val="20"/>
              </w:rPr>
              <w:fldChar w:fldCharType="end"/>
            </w:r>
          </w:hyperlink>
        </w:p>
        <w:p w14:paraId="0A601959" w14:textId="4D282608" w:rsidR="004578EE" w:rsidRPr="004578EE" w:rsidRDefault="004578EE">
          <w:pPr>
            <w:pStyle w:val="TM2"/>
            <w:tabs>
              <w:tab w:val="right" w:leader="dot" w:pos="9062"/>
            </w:tabs>
            <w:rPr>
              <w:rFonts w:asciiTheme="minorHAnsi" w:eastAsiaTheme="minorEastAsia" w:hAnsiTheme="minorHAnsi"/>
              <w:noProof/>
              <w:sz w:val="20"/>
              <w:szCs w:val="20"/>
              <w:lang w:eastAsia="fr-FR"/>
            </w:rPr>
          </w:pPr>
          <w:hyperlink w:anchor="_Toc181277238" w:history="1">
            <w:r w:rsidRPr="004578EE">
              <w:rPr>
                <w:rStyle w:val="Lienhypertexte"/>
                <w:rFonts w:eastAsia="Calibri"/>
                <w:noProof/>
                <w:sz w:val="20"/>
                <w:szCs w:val="20"/>
              </w:rPr>
              <w:t>7.1 – Délais</w:t>
            </w:r>
            <w:r w:rsidRPr="004578EE">
              <w:rPr>
                <w:noProof/>
                <w:webHidden/>
                <w:sz w:val="20"/>
                <w:szCs w:val="20"/>
              </w:rPr>
              <w:tab/>
            </w:r>
            <w:r w:rsidRPr="004578EE">
              <w:rPr>
                <w:noProof/>
                <w:webHidden/>
                <w:sz w:val="20"/>
                <w:szCs w:val="20"/>
              </w:rPr>
              <w:fldChar w:fldCharType="begin"/>
            </w:r>
            <w:r w:rsidRPr="004578EE">
              <w:rPr>
                <w:noProof/>
                <w:webHidden/>
                <w:sz w:val="20"/>
                <w:szCs w:val="20"/>
              </w:rPr>
              <w:instrText xml:space="preserve"> PAGEREF _Toc181277238 \h </w:instrText>
            </w:r>
            <w:r w:rsidRPr="004578EE">
              <w:rPr>
                <w:noProof/>
                <w:webHidden/>
                <w:sz w:val="20"/>
                <w:szCs w:val="20"/>
              </w:rPr>
            </w:r>
            <w:r w:rsidRPr="004578EE">
              <w:rPr>
                <w:noProof/>
                <w:webHidden/>
                <w:sz w:val="20"/>
                <w:szCs w:val="20"/>
              </w:rPr>
              <w:fldChar w:fldCharType="separate"/>
            </w:r>
            <w:r w:rsidRPr="004578EE">
              <w:rPr>
                <w:noProof/>
                <w:webHidden/>
                <w:sz w:val="20"/>
                <w:szCs w:val="20"/>
              </w:rPr>
              <w:t>6</w:t>
            </w:r>
            <w:r w:rsidRPr="004578EE">
              <w:rPr>
                <w:noProof/>
                <w:webHidden/>
                <w:sz w:val="20"/>
                <w:szCs w:val="20"/>
              </w:rPr>
              <w:fldChar w:fldCharType="end"/>
            </w:r>
          </w:hyperlink>
        </w:p>
        <w:p w14:paraId="23B916A5" w14:textId="7F369E9B" w:rsidR="004578EE" w:rsidRPr="004578EE" w:rsidRDefault="004578EE">
          <w:pPr>
            <w:pStyle w:val="TM2"/>
            <w:tabs>
              <w:tab w:val="right" w:leader="dot" w:pos="9062"/>
            </w:tabs>
            <w:rPr>
              <w:rFonts w:asciiTheme="minorHAnsi" w:eastAsiaTheme="minorEastAsia" w:hAnsiTheme="minorHAnsi"/>
              <w:noProof/>
              <w:sz w:val="20"/>
              <w:szCs w:val="20"/>
              <w:lang w:eastAsia="fr-FR"/>
            </w:rPr>
          </w:pPr>
          <w:hyperlink w:anchor="_Toc181277239" w:history="1">
            <w:r w:rsidRPr="004578EE">
              <w:rPr>
                <w:rStyle w:val="Lienhypertexte"/>
                <w:rFonts w:eastAsia="Calibri"/>
                <w:noProof/>
                <w:sz w:val="20"/>
                <w:szCs w:val="20"/>
              </w:rPr>
              <w:t>7.2 - Clause de réexamen</w:t>
            </w:r>
            <w:r w:rsidRPr="004578EE">
              <w:rPr>
                <w:noProof/>
                <w:webHidden/>
                <w:sz w:val="20"/>
                <w:szCs w:val="20"/>
              </w:rPr>
              <w:tab/>
            </w:r>
            <w:r w:rsidRPr="004578EE">
              <w:rPr>
                <w:noProof/>
                <w:webHidden/>
                <w:sz w:val="20"/>
                <w:szCs w:val="20"/>
              </w:rPr>
              <w:fldChar w:fldCharType="begin"/>
            </w:r>
            <w:r w:rsidRPr="004578EE">
              <w:rPr>
                <w:noProof/>
                <w:webHidden/>
                <w:sz w:val="20"/>
                <w:szCs w:val="20"/>
              </w:rPr>
              <w:instrText xml:space="preserve"> PAGEREF _Toc181277239 \h </w:instrText>
            </w:r>
            <w:r w:rsidRPr="004578EE">
              <w:rPr>
                <w:noProof/>
                <w:webHidden/>
                <w:sz w:val="20"/>
                <w:szCs w:val="20"/>
              </w:rPr>
            </w:r>
            <w:r w:rsidRPr="004578EE">
              <w:rPr>
                <w:noProof/>
                <w:webHidden/>
                <w:sz w:val="20"/>
                <w:szCs w:val="20"/>
              </w:rPr>
              <w:fldChar w:fldCharType="separate"/>
            </w:r>
            <w:r w:rsidRPr="004578EE">
              <w:rPr>
                <w:noProof/>
                <w:webHidden/>
                <w:sz w:val="20"/>
                <w:szCs w:val="20"/>
              </w:rPr>
              <w:t>7</w:t>
            </w:r>
            <w:r w:rsidRPr="004578EE">
              <w:rPr>
                <w:noProof/>
                <w:webHidden/>
                <w:sz w:val="20"/>
                <w:szCs w:val="20"/>
              </w:rPr>
              <w:fldChar w:fldCharType="end"/>
            </w:r>
          </w:hyperlink>
        </w:p>
        <w:p w14:paraId="0EA66AF9" w14:textId="73A2D58C" w:rsidR="004578EE" w:rsidRPr="004578EE" w:rsidRDefault="004578EE">
          <w:pPr>
            <w:pStyle w:val="TM1"/>
            <w:tabs>
              <w:tab w:val="right" w:leader="dot" w:pos="9062"/>
            </w:tabs>
            <w:rPr>
              <w:rFonts w:asciiTheme="minorHAnsi" w:eastAsiaTheme="minorEastAsia" w:hAnsiTheme="minorHAnsi"/>
              <w:noProof/>
              <w:sz w:val="20"/>
              <w:szCs w:val="20"/>
              <w:lang w:eastAsia="fr-FR"/>
            </w:rPr>
          </w:pPr>
          <w:hyperlink w:anchor="_Toc181277240" w:history="1">
            <w:r w:rsidRPr="004578EE">
              <w:rPr>
                <w:rStyle w:val="Lienhypertexte"/>
                <w:rFonts w:eastAsia="Times New Roman"/>
                <w:noProof/>
                <w:sz w:val="20"/>
                <w:szCs w:val="20"/>
                <w:lang w:eastAsia="fr-FR"/>
              </w:rPr>
              <w:t>ARTICLE 8 – DISPOSITIONS FINANCIERES</w:t>
            </w:r>
            <w:r w:rsidRPr="004578EE">
              <w:rPr>
                <w:noProof/>
                <w:webHidden/>
                <w:sz w:val="20"/>
                <w:szCs w:val="20"/>
              </w:rPr>
              <w:tab/>
            </w:r>
            <w:r w:rsidRPr="004578EE">
              <w:rPr>
                <w:noProof/>
                <w:webHidden/>
                <w:sz w:val="20"/>
                <w:szCs w:val="20"/>
              </w:rPr>
              <w:fldChar w:fldCharType="begin"/>
            </w:r>
            <w:r w:rsidRPr="004578EE">
              <w:rPr>
                <w:noProof/>
                <w:webHidden/>
                <w:sz w:val="20"/>
                <w:szCs w:val="20"/>
              </w:rPr>
              <w:instrText xml:space="preserve"> PAGEREF _Toc181277240 \h </w:instrText>
            </w:r>
            <w:r w:rsidRPr="004578EE">
              <w:rPr>
                <w:noProof/>
                <w:webHidden/>
                <w:sz w:val="20"/>
                <w:szCs w:val="20"/>
              </w:rPr>
            </w:r>
            <w:r w:rsidRPr="004578EE">
              <w:rPr>
                <w:noProof/>
                <w:webHidden/>
                <w:sz w:val="20"/>
                <w:szCs w:val="20"/>
              </w:rPr>
              <w:fldChar w:fldCharType="separate"/>
            </w:r>
            <w:r w:rsidRPr="004578EE">
              <w:rPr>
                <w:noProof/>
                <w:webHidden/>
                <w:sz w:val="20"/>
                <w:szCs w:val="20"/>
              </w:rPr>
              <w:t>7</w:t>
            </w:r>
            <w:r w:rsidRPr="004578EE">
              <w:rPr>
                <w:noProof/>
                <w:webHidden/>
                <w:sz w:val="20"/>
                <w:szCs w:val="20"/>
              </w:rPr>
              <w:fldChar w:fldCharType="end"/>
            </w:r>
          </w:hyperlink>
        </w:p>
        <w:p w14:paraId="21627A52" w14:textId="1315B1B0" w:rsidR="004578EE" w:rsidRPr="004578EE" w:rsidRDefault="004578EE">
          <w:pPr>
            <w:pStyle w:val="TM2"/>
            <w:tabs>
              <w:tab w:val="right" w:leader="dot" w:pos="9062"/>
            </w:tabs>
            <w:rPr>
              <w:rFonts w:asciiTheme="minorHAnsi" w:eastAsiaTheme="minorEastAsia" w:hAnsiTheme="minorHAnsi"/>
              <w:noProof/>
              <w:sz w:val="20"/>
              <w:szCs w:val="20"/>
              <w:lang w:eastAsia="fr-FR"/>
            </w:rPr>
          </w:pPr>
          <w:hyperlink w:anchor="_Toc181277241" w:history="1">
            <w:r w:rsidRPr="004578EE">
              <w:rPr>
                <w:rStyle w:val="Lienhypertexte"/>
                <w:rFonts w:eastAsia="Calibri"/>
                <w:noProof/>
                <w:sz w:val="20"/>
                <w:szCs w:val="20"/>
              </w:rPr>
              <w:t>8.1 – Caractère des prix</w:t>
            </w:r>
            <w:r w:rsidRPr="004578EE">
              <w:rPr>
                <w:noProof/>
                <w:webHidden/>
                <w:sz w:val="20"/>
                <w:szCs w:val="20"/>
              </w:rPr>
              <w:tab/>
            </w:r>
            <w:r w:rsidRPr="004578EE">
              <w:rPr>
                <w:noProof/>
                <w:webHidden/>
                <w:sz w:val="20"/>
                <w:szCs w:val="20"/>
              </w:rPr>
              <w:fldChar w:fldCharType="begin"/>
            </w:r>
            <w:r w:rsidRPr="004578EE">
              <w:rPr>
                <w:noProof/>
                <w:webHidden/>
                <w:sz w:val="20"/>
                <w:szCs w:val="20"/>
              </w:rPr>
              <w:instrText xml:space="preserve"> PAGEREF _Toc181277241 \h </w:instrText>
            </w:r>
            <w:r w:rsidRPr="004578EE">
              <w:rPr>
                <w:noProof/>
                <w:webHidden/>
                <w:sz w:val="20"/>
                <w:szCs w:val="20"/>
              </w:rPr>
            </w:r>
            <w:r w:rsidRPr="004578EE">
              <w:rPr>
                <w:noProof/>
                <w:webHidden/>
                <w:sz w:val="20"/>
                <w:szCs w:val="20"/>
              </w:rPr>
              <w:fldChar w:fldCharType="separate"/>
            </w:r>
            <w:r w:rsidRPr="004578EE">
              <w:rPr>
                <w:noProof/>
                <w:webHidden/>
                <w:sz w:val="20"/>
                <w:szCs w:val="20"/>
              </w:rPr>
              <w:t>7</w:t>
            </w:r>
            <w:r w:rsidRPr="004578EE">
              <w:rPr>
                <w:noProof/>
                <w:webHidden/>
                <w:sz w:val="20"/>
                <w:szCs w:val="20"/>
              </w:rPr>
              <w:fldChar w:fldCharType="end"/>
            </w:r>
          </w:hyperlink>
        </w:p>
        <w:p w14:paraId="59FB678A" w14:textId="588839E4" w:rsidR="004578EE" w:rsidRPr="004578EE" w:rsidRDefault="004578EE">
          <w:pPr>
            <w:pStyle w:val="TM2"/>
            <w:tabs>
              <w:tab w:val="right" w:leader="dot" w:pos="9062"/>
            </w:tabs>
            <w:rPr>
              <w:rFonts w:asciiTheme="minorHAnsi" w:eastAsiaTheme="minorEastAsia" w:hAnsiTheme="minorHAnsi"/>
              <w:noProof/>
              <w:sz w:val="20"/>
              <w:szCs w:val="20"/>
              <w:lang w:eastAsia="fr-FR"/>
            </w:rPr>
          </w:pPr>
          <w:hyperlink w:anchor="_Toc181277242" w:history="1">
            <w:r w:rsidRPr="004578EE">
              <w:rPr>
                <w:rStyle w:val="Lienhypertexte"/>
                <w:rFonts w:eastAsia="Calibri"/>
                <w:noProof/>
                <w:sz w:val="20"/>
                <w:szCs w:val="20"/>
              </w:rPr>
              <w:t>8.2 – Contenu des prix</w:t>
            </w:r>
            <w:r w:rsidRPr="004578EE">
              <w:rPr>
                <w:noProof/>
                <w:webHidden/>
                <w:sz w:val="20"/>
                <w:szCs w:val="20"/>
              </w:rPr>
              <w:tab/>
            </w:r>
            <w:r w:rsidRPr="004578EE">
              <w:rPr>
                <w:noProof/>
                <w:webHidden/>
                <w:sz w:val="20"/>
                <w:szCs w:val="20"/>
              </w:rPr>
              <w:fldChar w:fldCharType="begin"/>
            </w:r>
            <w:r w:rsidRPr="004578EE">
              <w:rPr>
                <w:noProof/>
                <w:webHidden/>
                <w:sz w:val="20"/>
                <w:szCs w:val="20"/>
              </w:rPr>
              <w:instrText xml:space="preserve"> PAGEREF _Toc181277242 \h </w:instrText>
            </w:r>
            <w:r w:rsidRPr="004578EE">
              <w:rPr>
                <w:noProof/>
                <w:webHidden/>
                <w:sz w:val="20"/>
                <w:szCs w:val="20"/>
              </w:rPr>
            </w:r>
            <w:r w:rsidRPr="004578EE">
              <w:rPr>
                <w:noProof/>
                <w:webHidden/>
                <w:sz w:val="20"/>
                <w:szCs w:val="20"/>
              </w:rPr>
              <w:fldChar w:fldCharType="separate"/>
            </w:r>
            <w:r w:rsidRPr="004578EE">
              <w:rPr>
                <w:noProof/>
                <w:webHidden/>
                <w:sz w:val="20"/>
                <w:szCs w:val="20"/>
              </w:rPr>
              <w:t>7</w:t>
            </w:r>
            <w:r w:rsidRPr="004578EE">
              <w:rPr>
                <w:noProof/>
                <w:webHidden/>
                <w:sz w:val="20"/>
                <w:szCs w:val="20"/>
              </w:rPr>
              <w:fldChar w:fldCharType="end"/>
            </w:r>
          </w:hyperlink>
        </w:p>
        <w:p w14:paraId="1CC00B7A" w14:textId="1065F5C2" w:rsidR="004578EE" w:rsidRPr="004578EE" w:rsidRDefault="004578EE">
          <w:pPr>
            <w:pStyle w:val="TM2"/>
            <w:tabs>
              <w:tab w:val="right" w:leader="dot" w:pos="9062"/>
            </w:tabs>
            <w:rPr>
              <w:rFonts w:asciiTheme="minorHAnsi" w:eastAsiaTheme="minorEastAsia" w:hAnsiTheme="minorHAnsi"/>
              <w:noProof/>
              <w:sz w:val="20"/>
              <w:szCs w:val="20"/>
              <w:lang w:eastAsia="fr-FR"/>
            </w:rPr>
          </w:pPr>
          <w:hyperlink w:anchor="_Toc181277243" w:history="1">
            <w:r w:rsidRPr="004578EE">
              <w:rPr>
                <w:rStyle w:val="Lienhypertexte"/>
                <w:rFonts w:eastAsia="Calibri"/>
                <w:noProof/>
                <w:sz w:val="20"/>
                <w:szCs w:val="20"/>
              </w:rPr>
              <w:t>8.3 – Variation des prix</w:t>
            </w:r>
            <w:r w:rsidRPr="004578EE">
              <w:rPr>
                <w:noProof/>
                <w:webHidden/>
                <w:sz w:val="20"/>
                <w:szCs w:val="20"/>
              </w:rPr>
              <w:tab/>
            </w:r>
            <w:r w:rsidRPr="004578EE">
              <w:rPr>
                <w:noProof/>
                <w:webHidden/>
                <w:sz w:val="20"/>
                <w:szCs w:val="20"/>
              </w:rPr>
              <w:fldChar w:fldCharType="begin"/>
            </w:r>
            <w:r w:rsidRPr="004578EE">
              <w:rPr>
                <w:noProof/>
                <w:webHidden/>
                <w:sz w:val="20"/>
                <w:szCs w:val="20"/>
              </w:rPr>
              <w:instrText xml:space="preserve"> PAGEREF _Toc181277243 \h </w:instrText>
            </w:r>
            <w:r w:rsidRPr="004578EE">
              <w:rPr>
                <w:noProof/>
                <w:webHidden/>
                <w:sz w:val="20"/>
                <w:szCs w:val="20"/>
              </w:rPr>
            </w:r>
            <w:r w:rsidRPr="004578EE">
              <w:rPr>
                <w:noProof/>
                <w:webHidden/>
                <w:sz w:val="20"/>
                <w:szCs w:val="20"/>
              </w:rPr>
              <w:fldChar w:fldCharType="separate"/>
            </w:r>
            <w:r w:rsidRPr="004578EE">
              <w:rPr>
                <w:noProof/>
                <w:webHidden/>
                <w:sz w:val="20"/>
                <w:szCs w:val="20"/>
              </w:rPr>
              <w:t>7</w:t>
            </w:r>
            <w:r w:rsidRPr="004578EE">
              <w:rPr>
                <w:noProof/>
                <w:webHidden/>
                <w:sz w:val="20"/>
                <w:szCs w:val="20"/>
              </w:rPr>
              <w:fldChar w:fldCharType="end"/>
            </w:r>
          </w:hyperlink>
        </w:p>
        <w:p w14:paraId="0E8501D8" w14:textId="458181B5" w:rsidR="004578EE" w:rsidRPr="004578EE" w:rsidRDefault="004578EE">
          <w:pPr>
            <w:pStyle w:val="TM1"/>
            <w:tabs>
              <w:tab w:val="right" w:leader="dot" w:pos="9062"/>
            </w:tabs>
            <w:rPr>
              <w:rFonts w:asciiTheme="minorHAnsi" w:eastAsiaTheme="minorEastAsia" w:hAnsiTheme="minorHAnsi"/>
              <w:noProof/>
              <w:sz w:val="20"/>
              <w:szCs w:val="20"/>
              <w:lang w:eastAsia="fr-FR"/>
            </w:rPr>
          </w:pPr>
          <w:hyperlink w:anchor="_Toc181277244" w:history="1">
            <w:r w:rsidRPr="004578EE">
              <w:rPr>
                <w:rStyle w:val="Lienhypertexte"/>
                <w:rFonts w:eastAsia="Calibri" w:cs="Arial"/>
                <w:i/>
                <w:noProof/>
                <w:sz w:val="20"/>
                <w:szCs w:val="20"/>
              </w:rPr>
              <w:t>Clause de réexamen relative à l’indice</w:t>
            </w:r>
            <w:r w:rsidRPr="004578EE">
              <w:rPr>
                <w:noProof/>
                <w:webHidden/>
                <w:sz w:val="20"/>
                <w:szCs w:val="20"/>
              </w:rPr>
              <w:tab/>
            </w:r>
            <w:r w:rsidRPr="004578EE">
              <w:rPr>
                <w:noProof/>
                <w:webHidden/>
                <w:sz w:val="20"/>
                <w:szCs w:val="20"/>
              </w:rPr>
              <w:fldChar w:fldCharType="begin"/>
            </w:r>
            <w:r w:rsidRPr="004578EE">
              <w:rPr>
                <w:noProof/>
                <w:webHidden/>
                <w:sz w:val="20"/>
                <w:szCs w:val="20"/>
              </w:rPr>
              <w:instrText xml:space="preserve"> PAGEREF _Toc181277244 \h </w:instrText>
            </w:r>
            <w:r w:rsidRPr="004578EE">
              <w:rPr>
                <w:noProof/>
                <w:webHidden/>
                <w:sz w:val="20"/>
                <w:szCs w:val="20"/>
              </w:rPr>
            </w:r>
            <w:r w:rsidRPr="004578EE">
              <w:rPr>
                <w:noProof/>
                <w:webHidden/>
                <w:sz w:val="20"/>
                <w:szCs w:val="20"/>
              </w:rPr>
              <w:fldChar w:fldCharType="separate"/>
            </w:r>
            <w:r w:rsidRPr="004578EE">
              <w:rPr>
                <w:noProof/>
                <w:webHidden/>
                <w:sz w:val="20"/>
                <w:szCs w:val="20"/>
              </w:rPr>
              <w:t>8</w:t>
            </w:r>
            <w:r w:rsidRPr="004578EE">
              <w:rPr>
                <w:noProof/>
                <w:webHidden/>
                <w:sz w:val="20"/>
                <w:szCs w:val="20"/>
              </w:rPr>
              <w:fldChar w:fldCharType="end"/>
            </w:r>
          </w:hyperlink>
        </w:p>
        <w:p w14:paraId="1FA469A0" w14:textId="4ED48C21" w:rsidR="004578EE" w:rsidRPr="004578EE" w:rsidRDefault="004578EE">
          <w:pPr>
            <w:pStyle w:val="TM1"/>
            <w:tabs>
              <w:tab w:val="right" w:leader="dot" w:pos="9062"/>
            </w:tabs>
            <w:rPr>
              <w:rFonts w:asciiTheme="minorHAnsi" w:eastAsiaTheme="minorEastAsia" w:hAnsiTheme="minorHAnsi"/>
              <w:noProof/>
              <w:sz w:val="20"/>
              <w:szCs w:val="20"/>
              <w:lang w:eastAsia="fr-FR"/>
            </w:rPr>
          </w:pPr>
          <w:hyperlink w:anchor="_Toc181277245" w:history="1">
            <w:r w:rsidRPr="004578EE">
              <w:rPr>
                <w:rStyle w:val="Lienhypertexte"/>
                <w:rFonts w:eastAsia="Times New Roman"/>
                <w:noProof/>
                <w:sz w:val="20"/>
                <w:szCs w:val="20"/>
                <w:lang w:eastAsia="fr-FR"/>
              </w:rPr>
              <w:t>ARTICLE 9 – MODALITES DE REGLEMENT ET DE TRANSMISSION DES FACTURES</w:t>
            </w:r>
            <w:r w:rsidRPr="004578EE">
              <w:rPr>
                <w:noProof/>
                <w:webHidden/>
                <w:sz w:val="20"/>
                <w:szCs w:val="20"/>
              </w:rPr>
              <w:tab/>
            </w:r>
            <w:r w:rsidRPr="004578EE">
              <w:rPr>
                <w:noProof/>
                <w:webHidden/>
                <w:sz w:val="20"/>
                <w:szCs w:val="20"/>
              </w:rPr>
              <w:fldChar w:fldCharType="begin"/>
            </w:r>
            <w:r w:rsidRPr="004578EE">
              <w:rPr>
                <w:noProof/>
                <w:webHidden/>
                <w:sz w:val="20"/>
                <w:szCs w:val="20"/>
              </w:rPr>
              <w:instrText xml:space="preserve"> PAGEREF _Toc181277245 \h </w:instrText>
            </w:r>
            <w:r w:rsidRPr="004578EE">
              <w:rPr>
                <w:noProof/>
                <w:webHidden/>
                <w:sz w:val="20"/>
                <w:szCs w:val="20"/>
              </w:rPr>
            </w:r>
            <w:r w:rsidRPr="004578EE">
              <w:rPr>
                <w:noProof/>
                <w:webHidden/>
                <w:sz w:val="20"/>
                <w:szCs w:val="20"/>
              </w:rPr>
              <w:fldChar w:fldCharType="separate"/>
            </w:r>
            <w:r w:rsidRPr="004578EE">
              <w:rPr>
                <w:noProof/>
                <w:webHidden/>
                <w:sz w:val="20"/>
                <w:szCs w:val="20"/>
              </w:rPr>
              <w:t>8</w:t>
            </w:r>
            <w:r w:rsidRPr="004578EE">
              <w:rPr>
                <w:noProof/>
                <w:webHidden/>
                <w:sz w:val="20"/>
                <w:szCs w:val="20"/>
              </w:rPr>
              <w:fldChar w:fldCharType="end"/>
            </w:r>
          </w:hyperlink>
        </w:p>
        <w:p w14:paraId="0174F4C6" w14:textId="1FD9A259" w:rsidR="004578EE" w:rsidRPr="004578EE" w:rsidRDefault="004578EE">
          <w:pPr>
            <w:pStyle w:val="TM2"/>
            <w:tabs>
              <w:tab w:val="right" w:leader="dot" w:pos="9062"/>
            </w:tabs>
            <w:rPr>
              <w:rFonts w:asciiTheme="minorHAnsi" w:eastAsiaTheme="minorEastAsia" w:hAnsiTheme="minorHAnsi"/>
              <w:noProof/>
              <w:sz w:val="20"/>
              <w:szCs w:val="20"/>
              <w:lang w:eastAsia="fr-FR"/>
            </w:rPr>
          </w:pPr>
          <w:hyperlink w:anchor="_Toc181277246" w:history="1">
            <w:r w:rsidRPr="004578EE">
              <w:rPr>
                <w:rStyle w:val="Lienhypertexte"/>
                <w:rFonts w:eastAsia="Arial"/>
                <w:noProof/>
                <w:sz w:val="20"/>
                <w:szCs w:val="20"/>
              </w:rPr>
              <w:t>9.1 Modalités de règlement des factures</w:t>
            </w:r>
            <w:r w:rsidRPr="004578EE">
              <w:rPr>
                <w:noProof/>
                <w:webHidden/>
                <w:sz w:val="20"/>
                <w:szCs w:val="20"/>
              </w:rPr>
              <w:tab/>
            </w:r>
            <w:r w:rsidRPr="004578EE">
              <w:rPr>
                <w:noProof/>
                <w:webHidden/>
                <w:sz w:val="20"/>
                <w:szCs w:val="20"/>
              </w:rPr>
              <w:fldChar w:fldCharType="begin"/>
            </w:r>
            <w:r w:rsidRPr="004578EE">
              <w:rPr>
                <w:noProof/>
                <w:webHidden/>
                <w:sz w:val="20"/>
                <w:szCs w:val="20"/>
              </w:rPr>
              <w:instrText xml:space="preserve"> PAGEREF _Toc181277246 \h </w:instrText>
            </w:r>
            <w:r w:rsidRPr="004578EE">
              <w:rPr>
                <w:noProof/>
                <w:webHidden/>
                <w:sz w:val="20"/>
                <w:szCs w:val="20"/>
              </w:rPr>
            </w:r>
            <w:r w:rsidRPr="004578EE">
              <w:rPr>
                <w:noProof/>
                <w:webHidden/>
                <w:sz w:val="20"/>
                <w:szCs w:val="20"/>
              </w:rPr>
              <w:fldChar w:fldCharType="separate"/>
            </w:r>
            <w:r w:rsidRPr="004578EE">
              <w:rPr>
                <w:noProof/>
                <w:webHidden/>
                <w:sz w:val="20"/>
                <w:szCs w:val="20"/>
              </w:rPr>
              <w:t>8</w:t>
            </w:r>
            <w:r w:rsidRPr="004578EE">
              <w:rPr>
                <w:noProof/>
                <w:webHidden/>
                <w:sz w:val="20"/>
                <w:szCs w:val="20"/>
              </w:rPr>
              <w:fldChar w:fldCharType="end"/>
            </w:r>
          </w:hyperlink>
        </w:p>
        <w:p w14:paraId="7EDEF4A4" w14:textId="6930030D" w:rsidR="004578EE" w:rsidRPr="004578EE" w:rsidRDefault="004578EE">
          <w:pPr>
            <w:pStyle w:val="TM2"/>
            <w:tabs>
              <w:tab w:val="right" w:leader="dot" w:pos="9062"/>
            </w:tabs>
            <w:rPr>
              <w:rFonts w:asciiTheme="minorHAnsi" w:eastAsiaTheme="minorEastAsia" w:hAnsiTheme="minorHAnsi"/>
              <w:noProof/>
              <w:sz w:val="20"/>
              <w:szCs w:val="20"/>
              <w:lang w:eastAsia="fr-FR"/>
            </w:rPr>
          </w:pPr>
          <w:hyperlink w:anchor="_Toc181277247" w:history="1">
            <w:r w:rsidRPr="004578EE">
              <w:rPr>
                <w:rStyle w:val="Lienhypertexte"/>
                <w:rFonts w:eastAsia="Arial" w:cs="Arial"/>
                <w:noProof/>
                <w:sz w:val="20"/>
                <w:szCs w:val="20"/>
              </w:rPr>
              <w:t>9.2 Transmission des factures</w:t>
            </w:r>
            <w:r w:rsidRPr="004578EE">
              <w:rPr>
                <w:noProof/>
                <w:webHidden/>
                <w:sz w:val="20"/>
                <w:szCs w:val="20"/>
              </w:rPr>
              <w:tab/>
            </w:r>
            <w:r w:rsidRPr="004578EE">
              <w:rPr>
                <w:noProof/>
                <w:webHidden/>
                <w:sz w:val="20"/>
                <w:szCs w:val="20"/>
              </w:rPr>
              <w:fldChar w:fldCharType="begin"/>
            </w:r>
            <w:r w:rsidRPr="004578EE">
              <w:rPr>
                <w:noProof/>
                <w:webHidden/>
                <w:sz w:val="20"/>
                <w:szCs w:val="20"/>
              </w:rPr>
              <w:instrText xml:space="preserve"> PAGEREF _Toc181277247 \h </w:instrText>
            </w:r>
            <w:r w:rsidRPr="004578EE">
              <w:rPr>
                <w:noProof/>
                <w:webHidden/>
                <w:sz w:val="20"/>
                <w:szCs w:val="20"/>
              </w:rPr>
            </w:r>
            <w:r w:rsidRPr="004578EE">
              <w:rPr>
                <w:noProof/>
                <w:webHidden/>
                <w:sz w:val="20"/>
                <w:szCs w:val="20"/>
              </w:rPr>
              <w:fldChar w:fldCharType="separate"/>
            </w:r>
            <w:r w:rsidRPr="004578EE">
              <w:rPr>
                <w:noProof/>
                <w:webHidden/>
                <w:sz w:val="20"/>
                <w:szCs w:val="20"/>
              </w:rPr>
              <w:t>8</w:t>
            </w:r>
            <w:r w:rsidRPr="004578EE">
              <w:rPr>
                <w:noProof/>
                <w:webHidden/>
                <w:sz w:val="20"/>
                <w:szCs w:val="20"/>
              </w:rPr>
              <w:fldChar w:fldCharType="end"/>
            </w:r>
          </w:hyperlink>
        </w:p>
        <w:p w14:paraId="4A5C37EE" w14:textId="0A526F5F" w:rsidR="004578EE" w:rsidRPr="004578EE" w:rsidRDefault="004578EE">
          <w:pPr>
            <w:pStyle w:val="TM2"/>
            <w:tabs>
              <w:tab w:val="right" w:leader="dot" w:pos="9062"/>
            </w:tabs>
            <w:rPr>
              <w:rFonts w:asciiTheme="minorHAnsi" w:eastAsiaTheme="minorEastAsia" w:hAnsiTheme="minorHAnsi"/>
              <w:noProof/>
              <w:sz w:val="20"/>
              <w:szCs w:val="20"/>
              <w:lang w:eastAsia="fr-FR"/>
            </w:rPr>
          </w:pPr>
          <w:hyperlink w:anchor="_Toc181277248" w:history="1">
            <w:r w:rsidRPr="004578EE">
              <w:rPr>
                <w:rStyle w:val="Lienhypertexte"/>
                <w:rFonts w:eastAsia="Times New Roman"/>
                <w:noProof/>
                <w:sz w:val="20"/>
                <w:szCs w:val="20"/>
                <w:lang w:eastAsia="ar-SA"/>
              </w:rPr>
              <w:t>9.3 Avances</w:t>
            </w:r>
            <w:r w:rsidRPr="004578EE">
              <w:rPr>
                <w:noProof/>
                <w:webHidden/>
                <w:sz w:val="20"/>
                <w:szCs w:val="20"/>
              </w:rPr>
              <w:tab/>
            </w:r>
            <w:r w:rsidRPr="004578EE">
              <w:rPr>
                <w:noProof/>
                <w:webHidden/>
                <w:sz w:val="20"/>
                <w:szCs w:val="20"/>
              </w:rPr>
              <w:fldChar w:fldCharType="begin"/>
            </w:r>
            <w:r w:rsidRPr="004578EE">
              <w:rPr>
                <w:noProof/>
                <w:webHidden/>
                <w:sz w:val="20"/>
                <w:szCs w:val="20"/>
              </w:rPr>
              <w:instrText xml:space="preserve"> PAGEREF _Toc181277248 \h </w:instrText>
            </w:r>
            <w:r w:rsidRPr="004578EE">
              <w:rPr>
                <w:noProof/>
                <w:webHidden/>
                <w:sz w:val="20"/>
                <w:szCs w:val="20"/>
              </w:rPr>
            </w:r>
            <w:r w:rsidRPr="004578EE">
              <w:rPr>
                <w:noProof/>
                <w:webHidden/>
                <w:sz w:val="20"/>
                <w:szCs w:val="20"/>
              </w:rPr>
              <w:fldChar w:fldCharType="separate"/>
            </w:r>
            <w:r w:rsidRPr="004578EE">
              <w:rPr>
                <w:noProof/>
                <w:webHidden/>
                <w:sz w:val="20"/>
                <w:szCs w:val="20"/>
              </w:rPr>
              <w:t>8</w:t>
            </w:r>
            <w:r w:rsidRPr="004578EE">
              <w:rPr>
                <w:noProof/>
                <w:webHidden/>
                <w:sz w:val="20"/>
                <w:szCs w:val="20"/>
              </w:rPr>
              <w:fldChar w:fldCharType="end"/>
            </w:r>
          </w:hyperlink>
        </w:p>
        <w:p w14:paraId="4EDA90AF" w14:textId="68C6B590" w:rsidR="004578EE" w:rsidRPr="004578EE" w:rsidRDefault="004578EE">
          <w:pPr>
            <w:pStyle w:val="TM2"/>
            <w:tabs>
              <w:tab w:val="right" w:leader="dot" w:pos="9062"/>
            </w:tabs>
            <w:rPr>
              <w:rFonts w:asciiTheme="minorHAnsi" w:eastAsiaTheme="minorEastAsia" w:hAnsiTheme="minorHAnsi"/>
              <w:noProof/>
              <w:sz w:val="20"/>
              <w:szCs w:val="20"/>
              <w:lang w:eastAsia="fr-FR"/>
            </w:rPr>
          </w:pPr>
          <w:hyperlink w:anchor="_Toc181277249" w:history="1">
            <w:r w:rsidRPr="004578EE">
              <w:rPr>
                <w:rStyle w:val="Lienhypertexte"/>
                <w:rFonts w:eastAsia="Times New Roman"/>
                <w:noProof/>
                <w:sz w:val="20"/>
                <w:szCs w:val="20"/>
                <w:lang w:eastAsia="ar-SA"/>
              </w:rPr>
              <w:t>9.4 Acomptes</w:t>
            </w:r>
            <w:r w:rsidRPr="004578EE">
              <w:rPr>
                <w:noProof/>
                <w:webHidden/>
                <w:sz w:val="20"/>
                <w:szCs w:val="20"/>
              </w:rPr>
              <w:tab/>
            </w:r>
            <w:r w:rsidRPr="004578EE">
              <w:rPr>
                <w:noProof/>
                <w:webHidden/>
                <w:sz w:val="20"/>
                <w:szCs w:val="20"/>
              </w:rPr>
              <w:fldChar w:fldCharType="begin"/>
            </w:r>
            <w:r w:rsidRPr="004578EE">
              <w:rPr>
                <w:noProof/>
                <w:webHidden/>
                <w:sz w:val="20"/>
                <w:szCs w:val="20"/>
              </w:rPr>
              <w:instrText xml:space="preserve"> PAGEREF _Toc181277249 \h </w:instrText>
            </w:r>
            <w:r w:rsidRPr="004578EE">
              <w:rPr>
                <w:noProof/>
                <w:webHidden/>
                <w:sz w:val="20"/>
                <w:szCs w:val="20"/>
              </w:rPr>
            </w:r>
            <w:r w:rsidRPr="004578EE">
              <w:rPr>
                <w:noProof/>
                <w:webHidden/>
                <w:sz w:val="20"/>
                <w:szCs w:val="20"/>
              </w:rPr>
              <w:fldChar w:fldCharType="separate"/>
            </w:r>
            <w:r w:rsidRPr="004578EE">
              <w:rPr>
                <w:noProof/>
                <w:webHidden/>
                <w:sz w:val="20"/>
                <w:szCs w:val="20"/>
              </w:rPr>
              <w:t>9</w:t>
            </w:r>
            <w:r w:rsidRPr="004578EE">
              <w:rPr>
                <w:noProof/>
                <w:webHidden/>
                <w:sz w:val="20"/>
                <w:szCs w:val="20"/>
              </w:rPr>
              <w:fldChar w:fldCharType="end"/>
            </w:r>
          </w:hyperlink>
        </w:p>
        <w:p w14:paraId="31ED60A4" w14:textId="43DA2D99" w:rsidR="004578EE" w:rsidRPr="004578EE" w:rsidRDefault="004578EE">
          <w:pPr>
            <w:pStyle w:val="TM2"/>
            <w:tabs>
              <w:tab w:val="right" w:leader="dot" w:pos="9062"/>
            </w:tabs>
            <w:rPr>
              <w:rFonts w:asciiTheme="minorHAnsi" w:eastAsiaTheme="minorEastAsia" w:hAnsiTheme="minorHAnsi"/>
              <w:noProof/>
              <w:sz w:val="20"/>
              <w:szCs w:val="20"/>
              <w:lang w:eastAsia="fr-FR"/>
            </w:rPr>
          </w:pPr>
          <w:hyperlink w:anchor="_Toc181277250" w:history="1">
            <w:r w:rsidRPr="004578EE">
              <w:rPr>
                <w:rStyle w:val="Lienhypertexte"/>
                <w:rFonts w:eastAsia="Times New Roman"/>
                <w:noProof/>
                <w:sz w:val="20"/>
                <w:szCs w:val="20"/>
                <w:lang w:eastAsia="ar-SA"/>
              </w:rPr>
              <w:t>9.5 Facturation</w:t>
            </w:r>
            <w:r w:rsidRPr="004578EE">
              <w:rPr>
                <w:noProof/>
                <w:webHidden/>
                <w:sz w:val="20"/>
                <w:szCs w:val="20"/>
              </w:rPr>
              <w:tab/>
            </w:r>
            <w:r w:rsidRPr="004578EE">
              <w:rPr>
                <w:noProof/>
                <w:webHidden/>
                <w:sz w:val="20"/>
                <w:szCs w:val="20"/>
              </w:rPr>
              <w:fldChar w:fldCharType="begin"/>
            </w:r>
            <w:r w:rsidRPr="004578EE">
              <w:rPr>
                <w:noProof/>
                <w:webHidden/>
                <w:sz w:val="20"/>
                <w:szCs w:val="20"/>
              </w:rPr>
              <w:instrText xml:space="preserve"> PAGEREF _Toc181277250 \h </w:instrText>
            </w:r>
            <w:r w:rsidRPr="004578EE">
              <w:rPr>
                <w:noProof/>
                <w:webHidden/>
                <w:sz w:val="20"/>
                <w:szCs w:val="20"/>
              </w:rPr>
            </w:r>
            <w:r w:rsidRPr="004578EE">
              <w:rPr>
                <w:noProof/>
                <w:webHidden/>
                <w:sz w:val="20"/>
                <w:szCs w:val="20"/>
              </w:rPr>
              <w:fldChar w:fldCharType="separate"/>
            </w:r>
            <w:r w:rsidRPr="004578EE">
              <w:rPr>
                <w:noProof/>
                <w:webHidden/>
                <w:sz w:val="20"/>
                <w:szCs w:val="20"/>
              </w:rPr>
              <w:t>9</w:t>
            </w:r>
            <w:r w:rsidRPr="004578EE">
              <w:rPr>
                <w:noProof/>
                <w:webHidden/>
                <w:sz w:val="20"/>
                <w:szCs w:val="20"/>
              </w:rPr>
              <w:fldChar w:fldCharType="end"/>
            </w:r>
          </w:hyperlink>
        </w:p>
        <w:p w14:paraId="7AA14FF6" w14:textId="59C6B087" w:rsidR="004578EE" w:rsidRPr="004578EE" w:rsidRDefault="004578EE">
          <w:pPr>
            <w:pStyle w:val="TM1"/>
            <w:tabs>
              <w:tab w:val="right" w:leader="dot" w:pos="9062"/>
            </w:tabs>
            <w:rPr>
              <w:rFonts w:asciiTheme="minorHAnsi" w:eastAsiaTheme="minorEastAsia" w:hAnsiTheme="minorHAnsi"/>
              <w:noProof/>
              <w:sz w:val="20"/>
              <w:szCs w:val="20"/>
              <w:lang w:eastAsia="fr-FR"/>
            </w:rPr>
          </w:pPr>
          <w:hyperlink w:anchor="_Toc181277251" w:history="1">
            <w:r w:rsidRPr="004578EE">
              <w:rPr>
                <w:rStyle w:val="Lienhypertexte"/>
                <w:rFonts w:eastAsia="Times New Roman"/>
                <w:noProof/>
                <w:sz w:val="20"/>
                <w:szCs w:val="20"/>
                <w:lang w:eastAsia="fr-FR"/>
              </w:rPr>
              <w:t>ARTICLE 10 – PAIEMENT</w:t>
            </w:r>
            <w:r w:rsidRPr="004578EE">
              <w:rPr>
                <w:noProof/>
                <w:webHidden/>
                <w:sz w:val="20"/>
                <w:szCs w:val="20"/>
              </w:rPr>
              <w:tab/>
            </w:r>
            <w:r w:rsidRPr="004578EE">
              <w:rPr>
                <w:noProof/>
                <w:webHidden/>
                <w:sz w:val="20"/>
                <w:szCs w:val="20"/>
              </w:rPr>
              <w:fldChar w:fldCharType="begin"/>
            </w:r>
            <w:r w:rsidRPr="004578EE">
              <w:rPr>
                <w:noProof/>
                <w:webHidden/>
                <w:sz w:val="20"/>
                <w:szCs w:val="20"/>
              </w:rPr>
              <w:instrText xml:space="preserve"> PAGEREF _Toc181277251 \h </w:instrText>
            </w:r>
            <w:r w:rsidRPr="004578EE">
              <w:rPr>
                <w:noProof/>
                <w:webHidden/>
                <w:sz w:val="20"/>
                <w:szCs w:val="20"/>
              </w:rPr>
            </w:r>
            <w:r w:rsidRPr="004578EE">
              <w:rPr>
                <w:noProof/>
                <w:webHidden/>
                <w:sz w:val="20"/>
                <w:szCs w:val="20"/>
              </w:rPr>
              <w:fldChar w:fldCharType="separate"/>
            </w:r>
            <w:r w:rsidRPr="004578EE">
              <w:rPr>
                <w:noProof/>
                <w:webHidden/>
                <w:sz w:val="20"/>
                <w:szCs w:val="20"/>
              </w:rPr>
              <w:t>9</w:t>
            </w:r>
            <w:r w:rsidRPr="004578EE">
              <w:rPr>
                <w:noProof/>
                <w:webHidden/>
                <w:sz w:val="20"/>
                <w:szCs w:val="20"/>
              </w:rPr>
              <w:fldChar w:fldCharType="end"/>
            </w:r>
          </w:hyperlink>
        </w:p>
        <w:p w14:paraId="19858F26" w14:textId="6B7BBF10" w:rsidR="004578EE" w:rsidRPr="004578EE" w:rsidRDefault="004578EE">
          <w:pPr>
            <w:pStyle w:val="TM1"/>
            <w:tabs>
              <w:tab w:val="right" w:leader="dot" w:pos="9062"/>
            </w:tabs>
            <w:rPr>
              <w:rFonts w:asciiTheme="minorHAnsi" w:eastAsiaTheme="minorEastAsia" w:hAnsiTheme="minorHAnsi"/>
              <w:noProof/>
              <w:sz w:val="20"/>
              <w:szCs w:val="20"/>
              <w:lang w:eastAsia="fr-FR"/>
            </w:rPr>
          </w:pPr>
          <w:hyperlink w:anchor="_Toc181277252" w:history="1">
            <w:r w:rsidRPr="004578EE">
              <w:rPr>
                <w:rStyle w:val="Lienhypertexte"/>
                <w:rFonts w:eastAsia="Times New Roman"/>
                <w:noProof/>
                <w:sz w:val="20"/>
                <w:szCs w:val="20"/>
                <w:lang w:eastAsia="fr-FR"/>
              </w:rPr>
              <w:t>ARTICLE 11 – PENALITES</w:t>
            </w:r>
            <w:r w:rsidRPr="004578EE">
              <w:rPr>
                <w:noProof/>
                <w:webHidden/>
                <w:sz w:val="20"/>
                <w:szCs w:val="20"/>
              </w:rPr>
              <w:tab/>
            </w:r>
            <w:r w:rsidRPr="004578EE">
              <w:rPr>
                <w:noProof/>
                <w:webHidden/>
                <w:sz w:val="20"/>
                <w:szCs w:val="20"/>
              </w:rPr>
              <w:fldChar w:fldCharType="begin"/>
            </w:r>
            <w:r w:rsidRPr="004578EE">
              <w:rPr>
                <w:noProof/>
                <w:webHidden/>
                <w:sz w:val="20"/>
                <w:szCs w:val="20"/>
              </w:rPr>
              <w:instrText xml:space="preserve"> PAGEREF _Toc181277252 \h </w:instrText>
            </w:r>
            <w:r w:rsidRPr="004578EE">
              <w:rPr>
                <w:noProof/>
                <w:webHidden/>
                <w:sz w:val="20"/>
                <w:szCs w:val="20"/>
              </w:rPr>
            </w:r>
            <w:r w:rsidRPr="004578EE">
              <w:rPr>
                <w:noProof/>
                <w:webHidden/>
                <w:sz w:val="20"/>
                <w:szCs w:val="20"/>
              </w:rPr>
              <w:fldChar w:fldCharType="separate"/>
            </w:r>
            <w:r w:rsidRPr="004578EE">
              <w:rPr>
                <w:noProof/>
                <w:webHidden/>
                <w:sz w:val="20"/>
                <w:szCs w:val="20"/>
              </w:rPr>
              <w:t>9</w:t>
            </w:r>
            <w:r w:rsidRPr="004578EE">
              <w:rPr>
                <w:noProof/>
                <w:webHidden/>
                <w:sz w:val="20"/>
                <w:szCs w:val="20"/>
              </w:rPr>
              <w:fldChar w:fldCharType="end"/>
            </w:r>
          </w:hyperlink>
        </w:p>
        <w:p w14:paraId="33D1652B" w14:textId="00DEE1D2" w:rsidR="004578EE" w:rsidRPr="004578EE" w:rsidRDefault="004578EE">
          <w:pPr>
            <w:pStyle w:val="TM1"/>
            <w:tabs>
              <w:tab w:val="right" w:leader="dot" w:pos="9062"/>
            </w:tabs>
            <w:rPr>
              <w:rFonts w:asciiTheme="minorHAnsi" w:eastAsiaTheme="minorEastAsia" w:hAnsiTheme="minorHAnsi"/>
              <w:noProof/>
              <w:sz w:val="20"/>
              <w:szCs w:val="20"/>
              <w:lang w:eastAsia="fr-FR"/>
            </w:rPr>
          </w:pPr>
          <w:hyperlink w:anchor="_Toc181277253" w:history="1">
            <w:r w:rsidRPr="004578EE">
              <w:rPr>
                <w:rStyle w:val="Lienhypertexte"/>
                <w:rFonts w:eastAsia="Times New Roman"/>
                <w:noProof/>
                <w:sz w:val="20"/>
                <w:szCs w:val="20"/>
                <w:lang w:eastAsia="fr-FR"/>
              </w:rPr>
              <w:t>ARTICLE 12 – ASSURANCES</w:t>
            </w:r>
            <w:r w:rsidRPr="004578EE">
              <w:rPr>
                <w:noProof/>
                <w:webHidden/>
                <w:sz w:val="20"/>
                <w:szCs w:val="20"/>
              </w:rPr>
              <w:tab/>
            </w:r>
            <w:r w:rsidRPr="004578EE">
              <w:rPr>
                <w:noProof/>
                <w:webHidden/>
                <w:sz w:val="20"/>
                <w:szCs w:val="20"/>
              </w:rPr>
              <w:fldChar w:fldCharType="begin"/>
            </w:r>
            <w:r w:rsidRPr="004578EE">
              <w:rPr>
                <w:noProof/>
                <w:webHidden/>
                <w:sz w:val="20"/>
                <w:szCs w:val="20"/>
              </w:rPr>
              <w:instrText xml:space="preserve"> PAGEREF _Toc181277253 \h </w:instrText>
            </w:r>
            <w:r w:rsidRPr="004578EE">
              <w:rPr>
                <w:noProof/>
                <w:webHidden/>
                <w:sz w:val="20"/>
                <w:szCs w:val="20"/>
              </w:rPr>
            </w:r>
            <w:r w:rsidRPr="004578EE">
              <w:rPr>
                <w:noProof/>
                <w:webHidden/>
                <w:sz w:val="20"/>
                <w:szCs w:val="20"/>
              </w:rPr>
              <w:fldChar w:fldCharType="separate"/>
            </w:r>
            <w:r w:rsidRPr="004578EE">
              <w:rPr>
                <w:noProof/>
                <w:webHidden/>
                <w:sz w:val="20"/>
                <w:szCs w:val="20"/>
              </w:rPr>
              <w:t>10</w:t>
            </w:r>
            <w:r w:rsidRPr="004578EE">
              <w:rPr>
                <w:noProof/>
                <w:webHidden/>
                <w:sz w:val="20"/>
                <w:szCs w:val="20"/>
              </w:rPr>
              <w:fldChar w:fldCharType="end"/>
            </w:r>
          </w:hyperlink>
        </w:p>
        <w:p w14:paraId="0322FD97" w14:textId="6A59F770" w:rsidR="004578EE" w:rsidRPr="004578EE" w:rsidRDefault="004578EE">
          <w:pPr>
            <w:pStyle w:val="TM1"/>
            <w:tabs>
              <w:tab w:val="right" w:leader="dot" w:pos="9062"/>
            </w:tabs>
            <w:rPr>
              <w:rFonts w:asciiTheme="minorHAnsi" w:eastAsiaTheme="minorEastAsia" w:hAnsiTheme="minorHAnsi"/>
              <w:noProof/>
              <w:sz w:val="20"/>
              <w:szCs w:val="20"/>
              <w:lang w:eastAsia="fr-FR"/>
            </w:rPr>
          </w:pPr>
          <w:hyperlink w:anchor="_Toc181277254" w:history="1">
            <w:r w:rsidRPr="004578EE">
              <w:rPr>
                <w:rStyle w:val="Lienhypertexte"/>
                <w:rFonts w:eastAsia="Times New Roman"/>
                <w:noProof/>
                <w:sz w:val="20"/>
                <w:szCs w:val="20"/>
                <w:lang w:eastAsia="fr-FR"/>
              </w:rPr>
              <w:t>ARTICLE 13 – CONFIDENTIALITE – PROTECTION DES DONNEES PERSONNELLES – MESURES DE SECURITE</w:t>
            </w:r>
            <w:r w:rsidRPr="004578EE">
              <w:rPr>
                <w:noProof/>
                <w:webHidden/>
                <w:sz w:val="20"/>
                <w:szCs w:val="20"/>
              </w:rPr>
              <w:tab/>
            </w:r>
            <w:r w:rsidRPr="004578EE">
              <w:rPr>
                <w:noProof/>
                <w:webHidden/>
                <w:sz w:val="20"/>
                <w:szCs w:val="20"/>
              </w:rPr>
              <w:fldChar w:fldCharType="begin"/>
            </w:r>
            <w:r w:rsidRPr="004578EE">
              <w:rPr>
                <w:noProof/>
                <w:webHidden/>
                <w:sz w:val="20"/>
                <w:szCs w:val="20"/>
              </w:rPr>
              <w:instrText xml:space="preserve"> PAGEREF _Toc181277254 \h </w:instrText>
            </w:r>
            <w:r w:rsidRPr="004578EE">
              <w:rPr>
                <w:noProof/>
                <w:webHidden/>
                <w:sz w:val="20"/>
                <w:szCs w:val="20"/>
              </w:rPr>
            </w:r>
            <w:r w:rsidRPr="004578EE">
              <w:rPr>
                <w:noProof/>
                <w:webHidden/>
                <w:sz w:val="20"/>
                <w:szCs w:val="20"/>
              </w:rPr>
              <w:fldChar w:fldCharType="separate"/>
            </w:r>
            <w:r w:rsidRPr="004578EE">
              <w:rPr>
                <w:noProof/>
                <w:webHidden/>
                <w:sz w:val="20"/>
                <w:szCs w:val="20"/>
              </w:rPr>
              <w:t>10</w:t>
            </w:r>
            <w:r w:rsidRPr="004578EE">
              <w:rPr>
                <w:noProof/>
                <w:webHidden/>
                <w:sz w:val="20"/>
                <w:szCs w:val="20"/>
              </w:rPr>
              <w:fldChar w:fldCharType="end"/>
            </w:r>
          </w:hyperlink>
        </w:p>
        <w:p w14:paraId="70672A99" w14:textId="3F2965D6" w:rsidR="004578EE" w:rsidRPr="004578EE" w:rsidRDefault="004578EE">
          <w:pPr>
            <w:pStyle w:val="TM1"/>
            <w:tabs>
              <w:tab w:val="right" w:leader="dot" w:pos="9062"/>
            </w:tabs>
            <w:rPr>
              <w:rFonts w:asciiTheme="minorHAnsi" w:eastAsiaTheme="minorEastAsia" w:hAnsiTheme="minorHAnsi"/>
              <w:noProof/>
              <w:sz w:val="20"/>
              <w:szCs w:val="20"/>
              <w:lang w:eastAsia="fr-FR"/>
            </w:rPr>
          </w:pPr>
          <w:hyperlink w:anchor="_Toc181277255" w:history="1">
            <w:r w:rsidRPr="004578EE">
              <w:rPr>
                <w:rStyle w:val="Lienhypertexte"/>
                <w:rFonts w:eastAsia="Times New Roman"/>
                <w:noProof/>
                <w:sz w:val="20"/>
                <w:szCs w:val="20"/>
                <w:lang w:eastAsia="fr-FR"/>
              </w:rPr>
              <w:t>ARTICLE 14 – RESILIATION DU MARCHE</w:t>
            </w:r>
            <w:r w:rsidRPr="004578EE">
              <w:rPr>
                <w:noProof/>
                <w:webHidden/>
                <w:sz w:val="20"/>
                <w:szCs w:val="20"/>
              </w:rPr>
              <w:tab/>
            </w:r>
            <w:r w:rsidRPr="004578EE">
              <w:rPr>
                <w:noProof/>
                <w:webHidden/>
                <w:sz w:val="20"/>
                <w:szCs w:val="20"/>
              </w:rPr>
              <w:fldChar w:fldCharType="begin"/>
            </w:r>
            <w:r w:rsidRPr="004578EE">
              <w:rPr>
                <w:noProof/>
                <w:webHidden/>
                <w:sz w:val="20"/>
                <w:szCs w:val="20"/>
              </w:rPr>
              <w:instrText xml:space="preserve"> PAGEREF _Toc181277255 \h </w:instrText>
            </w:r>
            <w:r w:rsidRPr="004578EE">
              <w:rPr>
                <w:noProof/>
                <w:webHidden/>
                <w:sz w:val="20"/>
                <w:szCs w:val="20"/>
              </w:rPr>
            </w:r>
            <w:r w:rsidRPr="004578EE">
              <w:rPr>
                <w:noProof/>
                <w:webHidden/>
                <w:sz w:val="20"/>
                <w:szCs w:val="20"/>
              </w:rPr>
              <w:fldChar w:fldCharType="separate"/>
            </w:r>
            <w:r w:rsidRPr="004578EE">
              <w:rPr>
                <w:noProof/>
                <w:webHidden/>
                <w:sz w:val="20"/>
                <w:szCs w:val="20"/>
              </w:rPr>
              <w:t>12</w:t>
            </w:r>
            <w:r w:rsidRPr="004578EE">
              <w:rPr>
                <w:noProof/>
                <w:webHidden/>
                <w:sz w:val="20"/>
                <w:szCs w:val="20"/>
              </w:rPr>
              <w:fldChar w:fldCharType="end"/>
            </w:r>
          </w:hyperlink>
        </w:p>
        <w:p w14:paraId="40DA17E3" w14:textId="2689BE1B" w:rsidR="004578EE" w:rsidRPr="004578EE" w:rsidRDefault="004578EE">
          <w:pPr>
            <w:pStyle w:val="TM1"/>
            <w:tabs>
              <w:tab w:val="right" w:leader="dot" w:pos="9062"/>
            </w:tabs>
            <w:rPr>
              <w:rFonts w:asciiTheme="minorHAnsi" w:eastAsiaTheme="minorEastAsia" w:hAnsiTheme="minorHAnsi"/>
              <w:noProof/>
              <w:sz w:val="20"/>
              <w:szCs w:val="20"/>
              <w:lang w:eastAsia="fr-FR"/>
            </w:rPr>
          </w:pPr>
          <w:hyperlink w:anchor="_Toc181277256" w:history="1">
            <w:r w:rsidRPr="004578EE">
              <w:rPr>
                <w:rStyle w:val="Lienhypertexte"/>
                <w:rFonts w:eastAsia="Times New Roman"/>
                <w:noProof/>
                <w:sz w:val="20"/>
                <w:szCs w:val="20"/>
                <w:lang w:eastAsia="fr-FR"/>
              </w:rPr>
              <w:t>ARTICLE 15 – TRIBUNAL COMPETENT</w:t>
            </w:r>
            <w:r w:rsidRPr="004578EE">
              <w:rPr>
                <w:noProof/>
                <w:webHidden/>
                <w:sz w:val="20"/>
                <w:szCs w:val="20"/>
              </w:rPr>
              <w:tab/>
            </w:r>
            <w:r w:rsidRPr="004578EE">
              <w:rPr>
                <w:noProof/>
                <w:webHidden/>
                <w:sz w:val="20"/>
                <w:szCs w:val="20"/>
              </w:rPr>
              <w:fldChar w:fldCharType="begin"/>
            </w:r>
            <w:r w:rsidRPr="004578EE">
              <w:rPr>
                <w:noProof/>
                <w:webHidden/>
                <w:sz w:val="20"/>
                <w:szCs w:val="20"/>
              </w:rPr>
              <w:instrText xml:space="preserve"> PAGEREF _Toc181277256 \h </w:instrText>
            </w:r>
            <w:r w:rsidRPr="004578EE">
              <w:rPr>
                <w:noProof/>
                <w:webHidden/>
                <w:sz w:val="20"/>
                <w:szCs w:val="20"/>
              </w:rPr>
            </w:r>
            <w:r w:rsidRPr="004578EE">
              <w:rPr>
                <w:noProof/>
                <w:webHidden/>
                <w:sz w:val="20"/>
                <w:szCs w:val="20"/>
              </w:rPr>
              <w:fldChar w:fldCharType="separate"/>
            </w:r>
            <w:r w:rsidRPr="004578EE">
              <w:rPr>
                <w:noProof/>
                <w:webHidden/>
                <w:sz w:val="20"/>
                <w:szCs w:val="20"/>
              </w:rPr>
              <w:t>12</w:t>
            </w:r>
            <w:r w:rsidRPr="004578EE">
              <w:rPr>
                <w:noProof/>
                <w:webHidden/>
                <w:sz w:val="20"/>
                <w:szCs w:val="20"/>
              </w:rPr>
              <w:fldChar w:fldCharType="end"/>
            </w:r>
          </w:hyperlink>
        </w:p>
        <w:p w14:paraId="09D32407" w14:textId="66E70BD0" w:rsidR="004578EE" w:rsidRPr="004578EE" w:rsidRDefault="004578EE">
          <w:pPr>
            <w:pStyle w:val="TM1"/>
            <w:tabs>
              <w:tab w:val="right" w:leader="dot" w:pos="9062"/>
            </w:tabs>
            <w:rPr>
              <w:rFonts w:asciiTheme="minorHAnsi" w:eastAsiaTheme="minorEastAsia" w:hAnsiTheme="minorHAnsi"/>
              <w:noProof/>
              <w:sz w:val="20"/>
              <w:szCs w:val="20"/>
              <w:lang w:eastAsia="fr-FR"/>
            </w:rPr>
          </w:pPr>
          <w:hyperlink w:anchor="_Toc181277257" w:history="1">
            <w:r w:rsidRPr="004578EE">
              <w:rPr>
                <w:rStyle w:val="Lienhypertexte"/>
                <w:rFonts w:eastAsia="Times New Roman"/>
                <w:noProof/>
                <w:sz w:val="20"/>
                <w:szCs w:val="20"/>
                <w:lang w:eastAsia="fr-FR"/>
              </w:rPr>
              <w:t>ARTICLE 16 – DEROGATIONS AU CCAG</w:t>
            </w:r>
            <w:r w:rsidRPr="004578EE">
              <w:rPr>
                <w:noProof/>
                <w:webHidden/>
                <w:sz w:val="20"/>
                <w:szCs w:val="20"/>
              </w:rPr>
              <w:tab/>
            </w:r>
            <w:r w:rsidRPr="004578EE">
              <w:rPr>
                <w:noProof/>
                <w:webHidden/>
                <w:sz w:val="20"/>
                <w:szCs w:val="20"/>
              </w:rPr>
              <w:fldChar w:fldCharType="begin"/>
            </w:r>
            <w:r w:rsidRPr="004578EE">
              <w:rPr>
                <w:noProof/>
                <w:webHidden/>
                <w:sz w:val="20"/>
                <w:szCs w:val="20"/>
              </w:rPr>
              <w:instrText xml:space="preserve"> PAGEREF _Toc181277257 \h </w:instrText>
            </w:r>
            <w:r w:rsidRPr="004578EE">
              <w:rPr>
                <w:noProof/>
                <w:webHidden/>
                <w:sz w:val="20"/>
                <w:szCs w:val="20"/>
              </w:rPr>
            </w:r>
            <w:r w:rsidRPr="004578EE">
              <w:rPr>
                <w:noProof/>
                <w:webHidden/>
                <w:sz w:val="20"/>
                <w:szCs w:val="20"/>
              </w:rPr>
              <w:fldChar w:fldCharType="separate"/>
            </w:r>
            <w:r w:rsidRPr="004578EE">
              <w:rPr>
                <w:noProof/>
                <w:webHidden/>
                <w:sz w:val="20"/>
                <w:szCs w:val="20"/>
              </w:rPr>
              <w:t>13</w:t>
            </w:r>
            <w:r w:rsidRPr="004578EE">
              <w:rPr>
                <w:noProof/>
                <w:webHidden/>
                <w:sz w:val="20"/>
                <w:szCs w:val="20"/>
              </w:rPr>
              <w:fldChar w:fldCharType="end"/>
            </w:r>
          </w:hyperlink>
        </w:p>
        <w:p w14:paraId="0419DBBE" w14:textId="594AE75A" w:rsidR="004578EE" w:rsidRPr="004578EE" w:rsidRDefault="004578EE">
          <w:pPr>
            <w:pStyle w:val="TM1"/>
            <w:tabs>
              <w:tab w:val="right" w:leader="dot" w:pos="9062"/>
            </w:tabs>
            <w:rPr>
              <w:rFonts w:asciiTheme="minorHAnsi" w:eastAsiaTheme="minorEastAsia" w:hAnsiTheme="minorHAnsi"/>
              <w:noProof/>
              <w:sz w:val="20"/>
              <w:szCs w:val="20"/>
              <w:lang w:eastAsia="fr-FR"/>
            </w:rPr>
          </w:pPr>
          <w:hyperlink w:anchor="_Toc181277258" w:history="1">
            <w:r w:rsidRPr="004578EE">
              <w:rPr>
                <w:rStyle w:val="Lienhypertexte"/>
                <w:noProof/>
                <w:sz w:val="20"/>
                <w:szCs w:val="20"/>
              </w:rPr>
              <w:t>ARTICLE 17 : SIGNATURE DU MARCHE</w:t>
            </w:r>
            <w:r w:rsidRPr="004578EE">
              <w:rPr>
                <w:noProof/>
                <w:webHidden/>
                <w:sz w:val="20"/>
                <w:szCs w:val="20"/>
              </w:rPr>
              <w:tab/>
            </w:r>
            <w:r w:rsidRPr="004578EE">
              <w:rPr>
                <w:noProof/>
                <w:webHidden/>
                <w:sz w:val="20"/>
                <w:szCs w:val="20"/>
              </w:rPr>
              <w:fldChar w:fldCharType="begin"/>
            </w:r>
            <w:r w:rsidRPr="004578EE">
              <w:rPr>
                <w:noProof/>
                <w:webHidden/>
                <w:sz w:val="20"/>
                <w:szCs w:val="20"/>
              </w:rPr>
              <w:instrText xml:space="preserve"> PAGEREF _Toc181277258 \h </w:instrText>
            </w:r>
            <w:r w:rsidRPr="004578EE">
              <w:rPr>
                <w:noProof/>
                <w:webHidden/>
                <w:sz w:val="20"/>
                <w:szCs w:val="20"/>
              </w:rPr>
            </w:r>
            <w:r w:rsidRPr="004578EE">
              <w:rPr>
                <w:noProof/>
                <w:webHidden/>
                <w:sz w:val="20"/>
                <w:szCs w:val="20"/>
              </w:rPr>
              <w:fldChar w:fldCharType="separate"/>
            </w:r>
            <w:r w:rsidRPr="004578EE">
              <w:rPr>
                <w:noProof/>
                <w:webHidden/>
                <w:sz w:val="20"/>
                <w:szCs w:val="20"/>
              </w:rPr>
              <w:t>13</w:t>
            </w:r>
            <w:r w:rsidRPr="004578EE">
              <w:rPr>
                <w:noProof/>
                <w:webHidden/>
                <w:sz w:val="20"/>
                <w:szCs w:val="20"/>
              </w:rPr>
              <w:fldChar w:fldCharType="end"/>
            </w:r>
          </w:hyperlink>
        </w:p>
        <w:p w14:paraId="6F0FA82A" w14:textId="65329A08" w:rsidR="004578EE" w:rsidRPr="004578EE" w:rsidRDefault="004578EE">
          <w:pPr>
            <w:pStyle w:val="TM2"/>
            <w:tabs>
              <w:tab w:val="right" w:leader="dot" w:pos="9062"/>
            </w:tabs>
            <w:rPr>
              <w:rFonts w:asciiTheme="minorHAnsi" w:eastAsiaTheme="minorEastAsia" w:hAnsiTheme="minorHAnsi"/>
              <w:noProof/>
              <w:sz w:val="20"/>
              <w:szCs w:val="20"/>
              <w:lang w:eastAsia="fr-FR"/>
            </w:rPr>
          </w:pPr>
          <w:hyperlink w:anchor="_Toc181277259" w:history="1">
            <w:r w:rsidRPr="004578EE">
              <w:rPr>
                <w:rStyle w:val="Lienhypertexte"/>
                <w:rFonts w:eastAsia="Times New Roman"/>
                <w:noProof/>
                <w:sz w:val="20"/>
                <w:szCs w:val="20"/>
                <w:lang w:eastAsia="ar-SA"/>
              </w:rPr>
              <w:t>17.1 – Signature du marché par le titulaire individuel (ou mandataire du groupement)</w:t>
            </w:r>
            <w:r w:rsidRPr="004578EE">
              <w:rPr>
                <w:noProof/>
                <w:webHidden/>
                <w:sz w:val="20"/>
                <w:szCs w:val="20"/>
              </w:rPr>
              <w:tab/>
            </w:r>
            <w:r w:rsidRPr="004578EE">
              <w:rPr>
                <w:noProof/>
                <w:webHidden/>
                <w:sz w:val="20"/>
                <w:szCs w:val="20"/>
              </w:rPr>
              <w:fldChar w:fldCharType="begin"/>
            </w:r>
            <w:r w:rsidRPr="004578EE">
              <w:rPr>
                <w:noProof/>
                <w:webHidden/>
                <w:sz w:val="20"/>
                <w:szCs w:val="20"/>
              </w:rPr>
              <w:instrText xml:space="preserve"> PAGEREF _Toc181277259 \h </w:instrText>
            </w:r>
            <w:r w:rsidRPr="004578EE">
              <w:rPr>
                <w:noProof/>
                <w:webHidden/>
                <w:sz w:val="20"/>
                <w:szCs w:val="20"/>
              </w:rPr>
            </w:r>
            <w:r w:rsidRPr="004578EE">
              <w:rPr>
                <w:noProof/>
                <w:webHidden/>
                <w:sz w:val="20"/>
                <w:szCs w:val="20"/>
              </w:rPr>
              <w:fldChar w:fldCharType="separate"/>
            </w:r>
            <w:r w:rsidRPr="004578EE">
              <w:rPr>
                <w:noProof/>
                <w:webHidden/>
                <w:sz w:val="20"/>
                <w:szCs w:val="20"/>
              </w:rPr>
              <w:t>13</w:t>
            </w:r>
            <w:r w:rsidRPr="004578EE">
              <w:rPr>
                <w:noProof/>
                <w:webHidden/>
                <w:sz w:val="20"/>
                <w:szCs w:val="20"/>
              </w:rPr>
              <w:fldChar w:fldCharType="end"/>
            </w:r>
          </w:hyperlink>
        </w:p>
        <w:p w14:paraId="46B3508A" w14:textId="784A6867" w:rsidR="004578EE" w:rsidRPr="004578EE" w:rsidRDefault="004578EE">
          <w:pPr>
            <w:pStyle w:val="TM2"/>
            <w:tabs>
              <w:tab w:val="right" w:leader="dot" w:pos="9062"/>
            </w:tabs>
            <w:rPr>
              <w:rFonts w:asciiTheme="minorHAnsi" w:eastAsiaTheme="minorEastAsia" w:hAnsiTheme="minorHAnsi"/>
              <w:noProof/>
              <w:sz w:val="20"/>
              <w:szCs w:val="20"/>
              <w:lang w:eastAsia="fr-FR"/>
            </w:rPr>
          </w:pPr>
          <w:hyperlink w:anchor="_Toc181277260" w:history="1">
            <w:r w:rsidRPr="004578EE">
              <w:rPr>
                <w:rStyle w:val="Lienhypertexte"/>
                <w:rFonts w:eastAsia="Times New Roman"/>
                <w:noProof/>
                <w:sz w:val="20"/>
                <w:szCs w:val="20"/>
                <w:lang w:eastAsia="ar-SA"/>
              </w:rPr>
              <w:t>17.2 – Signature du marché par les cotraitants en cas de groupement</w:t>
            </w:r>
            <w:r w:rsidRPr="004578EE">
              <w:rPr>
                <w:noProof/>
                <w:webHidden/>
                <w:sz w:val="20"/>
                <w:szCs w:val="20"/>
              </w:rPr>
              <w:tab/>
            </w:r>
            <w:r w:rsidRPr="004578EE">
              <w:rPr>
                <w:noProof/>
                <w:webHidden/>
                <w:sz w:val="20"/>
                <w:szCs w:val="20"/>
              </w:rPr>
              <w:fldChar w:fldCharType="begin"/>
            </w:r>
            <w:r w:rsidRPr="004578EE">
              <w:rPr>
                <w:noProof/>
                <w:webHidden/>
                <w:sz w:val="20"/>
                <w:szCs w:val="20"/>
              </w:rPr>
              <w:instrText xml:space="preserve"> PAGEREF _Toc181277260 \h </w:instrText>
            </w:r>
            <w:r w:rsidRPr="004578EE">
              <w:rPr>
                <w:noProof/>
                <w:webHidden/>
                <w:sz w:val="20"/>
                <w:szCs w:val="20"/>
              </w:rPr>
            </w:r>
            <w:r w:rsidRPr="004578EE">
              <w:rPr>
                <w:noProof/>
                <w:webHidden/>
                <w:sz w:val="20"/>
                <w:szCs w:val="20"/>
              </w:rPr>
              <w:fldChar w:fldCharType="separate"/>
            </w:r>
            <w:r w:rsidRPr="004578EE">
              <w:rPr>
                <w:noProof/>
                <w:webHidden/>
                <w:sz w:val="20"/>
                <w:szCs w:val="20"/>
              </w:rPr>
              <w:t>13</w:t>
            </w:r>
            <w:r w:rsidRPr="004578EE">
              <w:rPr>
                <w:noProof/>
                <w:webHidden/>
                <w:sz w:val="20"/>
                <w:szCs w:val="20"/>
              </w:rPr>
              <w:fldChar w:fldCharType="end"/>
            </w:r>
          </w:hyperlink>
        </w:p>
        <w:p w14:paraId="68258C95" w14:textId="020149FF" w:rsidR="004578EE" w:rsidRPr="004578EE" w:rsidRDefault="004578EE">
          <w:pPr>
            <w:pStyle w:val="TM1"/>
            <w:tabs>
              <w:tab w:val="right" w:leader="dot" w:pos="9062"/>
            </w:tabs>
            <w:rPr>
              <w:rFonts w:asciiTheme="minorHAnsi" w:eastAsiaTheme="minorEastAsia" w:hAnsiTheme="minorHAnsi"/>
              <w:noProof/>
              <w:sz w:val="20"/>
              <w:szCs w:val="20"/>
              <w:lang w:eastAsia="fr-FR"/>
            </w:rPr>
          </w:pPr>
          <w:hyperlink w:anchor="_Toc181277261" w:history="1">
            <w:r w:rsidRPr="004578EE">
              <w:rPr>
                <w:rStyle w:val="Lienhypertexte"/>
                <w:rFonts w:eastAsia="Times New Roman"/>
                <w:noProof/>
                <w:sz w:val="20"/>
                <w:szCs w:val="20"/>
                <w:lang w:eastAsia="ar-SA"/>
              </w:rPr>
              <w:t>ARTICLE 18 : DECISION DU POUVOIR ADJUDICATEUR</w:t>
            </w:r>
            <w:r w:rsidRPr="004578EE">
              <w:rPr>
                <w:noProof/>
                <w:webHidden/>
                <w:sz w:val="20"/>
                <w:szCs w:val="20"/>
              </w:rPr>
              <w:tab/>
            </w:r>
            <w:r w:rsidRPr="004578EE">
              <w:rPr>
                <w:noProof/>
                <w:webHidden/>
                <w:sz w:val="20"/>
                <w:szCs w:val="20"/>
              </w:rPr>
              <w:fldChar w:fldCharType="begin"/>
            </w:r>
            <w:r w:rsidRPr="004578EE">
              <w:rPr>
                <w:noProof/>
                <w:webHidden/>
                <w:sz w:val="20"/>
                <w:szCs w:val="20"/>
              </w:rPr>
              <w:instrText xml:space="preserve"> PAGEREF _Toc181277261 \h </w:instrText>
            </w:r>
            <w:r w:rsidRPr="004578EE">
              <w:rPr>
                <w:noProof/>
                <w:webHidden/>
                <w:sz w:val="20"/>
                <w:szCs w:val="20"/>
              </w:rPr>
            </w:r>
            <w:r w:rsidRPr="004578EE">
              <w:rPr>
                <w:noProof/>
                <w:webHidden/>
                <w:sz w:val="20"/>
                <w:szCs w:val="20"/>
              </w:rPr>
              <w:fldChar w:fldCharType="separate"/>
            </w:r>
            <w:r w:rsidRPr="004578EE">
              <w:rPr>
                <w:noProof/>
                <w:webHidden/>
                <w:sz w:val="20"/>
                <w:szCs w:val="20"/>
              </w:rPr>
              <w:t>14</w:t>
            </w:r>
            <w:r w:rsidRPr="004578EE">
              <w:rPr>
                <w:noProof/>
                <w:webHidden/>
                <w:sz w:val="20"/>
                <w:szCs w:val="20"/>
              </w:rPr>
              <w:fldChar w:fldCharType="end"/>
            </w:r>
          </w:hyperlink>
        </w:p>
        <w:p w14:paraId="74D821D2" w14:textId="395422F9" w:rsidR="00FB5F08" w:rsidRDefault="00FB5F08">
          <w:r w:rsidRPr="004578EE">
            <w:rPr>
              <w:b/>
              <w:bCs/>
              <w:sz w:val="20"/>
              <w:szCs w:val="20"/>
            </w:rPr>
            <w:fldChar w:fldCharType="end"/>
          </w:r>
        </w:p>
      </w:sdtContent>
    </w:sdt>
    <w:p w14:paraId="6946ED9F" w14:textId="7D5B38EA" w:rsidR="005C1E92" w:rsidRPr="008D50AA" w:rsidRDefault="00126C0E" w:rsidP="008D50AA">
      <w:pPr>
        <w:jc w:val="left"/>
        <w:rPr>
          <w:rFonts w:ascii="Arial Narrow" w:eastAsia="Times New Roman" w:hAnsi="Arial Narrow" w:cs="Arial"/>
          <w:b/>
          <w:caps/>
          <w:sz w:val="24"/>
          <w:szCs w:val="24"/>
          <w:lang w:eastAsia="ar-SA"/>
        </w:rPr>
      </w:pPr>
      <w:r>
        <w:rPr>
          <w:rFonts w:ascii="Arial Narrow" w:eastAsia="Times New Roman" w:hAnsi="Arial Narrow" w:cs="Arial"/>
          <w:b/>
          <w:caps/>
          <w:sz w:val="24"/>
          <w:szCs w:val="24"/>
          <w:lang w:eastAsia="ar-SA"/>
        </w:rPr>
        <w:br w:type="page"/>
      </w:r>
      <w:r w:rsidRPr="008D50AA">
        <w:rPr>
          <w:rFonts w:eastAsia="Times New Roman"/>
          <w:b/>
          <w:color w:val="FF0000"/>
          <w:lang w:eastAsia="ar-SA"/>
        </w:rPr>
        <w:lastRenderedPageBreak/>
        <w:t>ARTICLE</w:t>
      </w:r>
      <w:r w:rsidR="005C1E92" w:rsidRPr="008D50AA">
        <w:rPr>
          <w:rFonts w:eastAsia="Times New Roman"/>
          <w:b/>
          <w:color w:val="FF0000"/>
          <w:lang w:eastAsia="ar-SA"/>
        </w:rPr>
        <w:t xml:space="preserve"> 1 : IDENTIFICATION DE LA COLLECTIVITE</w:t>
      </w:r>
    </w:p>
    <w:p w14:paraId="6116D92E" w14:textId="77777777" w:rsidR="008B7E6A" w:rsidRDefault="008B7E6A" w:rsidP="008B7E6A">
      <w:pPr>
        <w:pStyle w:val="Paragraphedeliste1"/>
        <w:ind w:left="0"/>
        <w:rPr>
          <w:rFonts w:ascii="Arial" w:hAnsi="Arial" w:cs="Arial"/>
          <w:sz w:val="22"/>
          <w:szCs w:val="22"/>
        </w:rPr>
      </w:pPr>
      <w:r>
        <w:rPr>
          <w:rFonts w:ascii="Arial" w:hAnsi="Arial" w:cs="Arial"/>
          <w:sz w:val="22"/>
          <w:szCs w:val="22"/>
        </w:rPr>
        <w:t>La Ville de Loos, représentée par son Maire, Madame Anne VOITURIEZ, ayant reçu délégation de pouvoir et de signature du Conseil municipal par délibération n°2020-05-23-06 en date du 23 mai 2020, pour prendre toute décision concernant la préparation, la passation, l’exécution et le règlement des marchés et accords-cadres concernant les fournitures et services sans limite de montant, des accords-cadres de travaux sans limite de montant, des opérations de travaux jusqu’à 500 000 euros HT […] dès lors que les crédits sont inscrits au budget.</w:t>
      </w:r>
    </w:p>
    <w:p w14:paraId="4496B38B" w14:textId="77777777" w:rsidR="00FB5F08" w:rsidRDefault="00126C0E" w:rsidP="00FB5F08">
      <w:pPr>
        <w:pStyle w:val="Titre1"/>
        <w:rPr>
          <w:rFonts w:eastAsia="Times New Roman"/>
          <w:lang w:eastAsia="ar-SA"/>
        </w:rPr>
      </w:pPr>
      <w:bookmarkStart w:id="0" w:name="_Toc181277226"/>
      <w:r>
        <w:rPr>
          <w:rFonts w:eastAsia="Times New Roman"/>
          <w:lang w:eastAsia="ar-SA"/>
        </w:rPr>
        <w:t>ARTICLE</w:t>
      </w:r>
      <w:r w:rsidR="00BA2529" w:rsidRPr="00BA2529">
        <w:rPr>
          <w:rFonts w:eastAsia="Times New Roman"/>
          <w:lang w:eastAsia="ar-SA"/>
        </w:rPr>
        <w:t xml:space="preserve"> 2 : CONTRACTANT(S)</w:t>
      </w:r>
      <w:bookmarkEnd w:id="0"/>
    </w:p>
    <w:p w14:paraId="6472C2AC" w14:textId="77777777" w:rsidR="00FB5F08" w:rsidRDefault="00FB5F08" w:rsidP="00FB5F08">
      <w:pPr>
        <w:pStyle w:val="Titre2"/>
        <w:rPr>
          <w:rFonts w:eastAsiaTheme="minorHAnsi" w:cstheme="minorBidi"/>
          <w:b w:val="0"/>
          <w:szCs w:val="22"/>
          <w:lang w:eastAsia="ar-SA"/>
        </w:rPr>
      </w:pPr>
    </w:p>
    <w:p w14:paraId="21A31EE5" w14:textId="77777777" w:rsidR="00FB5F08" w:rsidRPr="00FB5F08" w:rsidRDefault="00FB5F08" w:rsidP="00FB5F08">
      <w:pPr>
        <w:pStyle w:val="Titre2"/>
        <w:rPr>
          <w:lang w:eastAsia="ar-SA"/>
        </w:rPr>
      </w:pPr>
      <w:bookmarkStart w:id="1" w:name="_Toc181277227"/>
      <w:r>
        <w:rPr>
          <w:lang w:eastAsia="ar-SA"/>
        </w:rPr>
        <w:t>2.1 Désignation des cocontractants</w:t>
      </w:r>
      <w:bookmarkEnd w:id="1"/>
      <w:r>
        <w:rPr>
          <w:lang w:eastAsia="ar-SA"/>
        </w:rPr>
        <w:t xml:space="preserve"> </w:t>
      </w:r>
    </w:p>
    <w:p w14:paraId="09E50BF0" w14:textId="77777777" w:rsidR="00BA2529" w:rsidRPr="00BA2529" w:rsidRDefault="00BA2529" w:rsidP="00BA2529">
      <w:pPr>
        <w:suppressAutoHyphens/>
        <w:spacing w:after="0" w:line="240" w:lineRule="auto"/>
        <w:rPr>
          <w:rFonts w:eastAsia="Times New Roman" w:cs="Arial"/>
          <w:lang w:eastAsia="ar-SA"/>
        </w:rPr>
      </w:pPr>
    </w:p>
    <w:p w14:paraId="3307BA60" w14:textId="77777777" w:rsidR="00BA2529" w:rsidRPr="00BA2529" w:rsidRDefault="00BA2529" w:rsidP="00BA2529">
      <w:pPr>
        <w:suppressAutoHyphens/>
        <w:spacing w:after="0" w:line="240" w:lineRule="auto"/>
        <w:rPr>
          <w:rFonts w:eastAsia="Times New Roman" w:cs="Arial"/>
          <w:lang w:eastAsia="ar-SA"/>
        </w:rPr>
      </w:pPr>
      <w:r w:rsidRPr="00BA2529">
        <w:rPr>
          <w:rFonts w:eastAsia="Times New Roman" w:cs="Arial"/>
          <w:lang w:eastAsia="ar-SA"/>
        </w:rPr>
        <w:t xml:space="preserve"> </w:t>
      </w:r>
      <w:r w:rsidRPr="00BA2529">
        <w:rPr>
          <w:rFonts w:eastAsia="Times New Roman" w:cs="Arial"/>
          <w:b/>
          <w:bCs/>
          <w:lang w:eastAsia="ar-SA"/>
        </w:rPr>
        <w:t>Le contractant unique</w:t>
      </w:r>
      <w:r>
        <w:rPr>
          <w:rFonts w:eastAsia="Times New Roman" w:cs="Arial"/>
          <w:b/>
          <w:bCs/>
          <w:lang w:eastAsia="ar-SA"/>
        </w:rPr>
        <w:t xml:space="preserve"> (ou le mandataire du groupement)</w:t>
      </w:r>
      <w:r w:rsidRPr="00BA2529">
        <w:rPr>
          <w:rFonts w:eastAsia="Times New Roman" w:cs="Arial"/>
          <w:b/>
          <w:bCs/>
          <w:lang w:eastAsia="ar-SA"/>
        </w:rPr>
        <w:t>, soussigné :</w:t>
      </w:r>
    </w:p>
    <w:tbl>
      <w:tblPr>
        <w:tblW w:w="0" w:type="auto"/>
        <w:tblInd w:w="524" w:type="dxa"/>
        <w:tblLayout w:type="fixed"/>
        <w:tblLook w:val="0000" w:firstRow="0" w:lastRow="0" w:firstColumn="0" w:lastColumn="0" w:noHBand="0" w:noVBand="0"/>
      </w:tblPr>
      <w:tblGrid>
        <w:gridCol w:w="9233"/>
      </w:tblGrid>
      <w:tr w:rsidR="00BA2529" w:rsidRPr="00BA2529" w14:paraId="064782F9"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4A85B397"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 M./Mme                                                                        contractant personnellement</w:t>
            </w:r>
          </w:p>
        </w:tc>
      </w:tr>
      <w:tr w:rsidR="00BA2529" w:rsidRPr="00BA2529" w14:paraId="1F34D3C6"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00783924"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 La société</w:t>
            </w:r>
          </w:p>
        </w:tc>
      </w:tr>
      <w:tr w:rsidR="00BA2529" w:rsidRPr="00BA2529" w14:paraId="35D227CB"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48AD2786"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RCS :</w:t>
            </w:r>
          </w:p>
        </w:tc>
      </w:tr>
      <w:tr w:rsidR="00BA2529" w:rsidRPr="00BA2529" w14:paraId="67412389"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5A4D6C50"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Représentée par :                                                                             dûment habilité(e)</w:t>
            </w:r>
          </w:p>
        </w:tc>
      </w:tr>
      <w:tr w:rsidR="00BA2529" w:rsidRPr="00BA2529" w14:paraId="3149C2F9"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48FD1CE1"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Adresse :</w:t>
            </w:r>
          </w:p>
        </w:tc>
      </w:tr>
      <w:tr w:rsidR="00BA2529" w:rsidRPr="00BA2529" w14:paraId="52EA7234"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75C99F1F" w14:textId="77777777" w:rsidR="00BA2529" w:rsidRPr="00BA2529" w:rsidRDefault="00BA2529" w:rsidP="00BA2529">
            <w:pPr>
              <w:suppressAutoHyphens/>
              <w:snapToGrid w:val="0"/>
              <w:spacing w:after="0" w:line="240" w:lineRule="auto"/>
              <w:jc w:val="left"/>
              <w:rPr>
                <w:rFonts w:eastAsia="Times New Roman" w:cs="Arial"/>
                <w:lang w:eastAsia="ar-SA"/>
              </w:rPr>
            </w:pPr>
          </w:p>
        </w:tc>
      </w:tr>
      <w:tr w:rsidR="00BA2529" w:rsidRPr="00BA2529" w14:paraId="428E12F7"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072C1E2B"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Code NAF :                                                          N° SIRET :</w:t>
            </w:r>
          </w:p>
        </w:tc>
      </w:tr>
      <w:tr w:rsidR="00BA2529" w:rsidRPr="00BA2529" w14:paraId="75152705"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5F7A622C"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TVA intracommunautaire :</w:t>
            </w:r>
          </w:p>
        </w:tc>
      </w:tr>
      <w:tr w:rsidR="00BA2529" w:rsidRPr="00BA2529" w14:paraId="1C5AC2EE"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4786E061"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Adresse e-mail :</w:t>
            </w:r>
          </w:p>
        </w:tc>
      </w:tr>
    </w:tbl>
    <w:p w14:paraId="60F4E832" w14:textId="77777777" w:rsidR="00BA2529" w:rsidRPr="00BA2529" w:rsidRDefault="00BA2529" w:rsidP="00BA2529">
      <w:pPr>
        <w:suppressAutoHyphens/>
        <w:spacing w:after="0" w:line="240" w:lineRule="auto"/>
        <w:rPr>
          <w:rFonts w:eastAsia="Times New Roman" w:cs="Arial"/>
          <w:lang w:eastAsia="ar-SA"/>
        </w:rPr>
      </w:pPr>
    </w:p>
    <w:p w14:paraId="2E7CA7CC" w14:textId="77777777" w:rsidR="00BA2529" w:rsidRPr="00BA2529" w:rsidRDefault="00BA2529" w:rsidP="00BA2529">
      <w:pPr>
        <w:suppressAutoHyphens/>
        <w:spacing w:after="0" w:line="240" w:lineRule="auto"/>
        <w:rPr>
          <w:rFonts w:eastAsia="Times New Roman" w:cs="Arial"/>
          <w:lang w:eastAsia="ar-SA"/>
        </w:rPr>
      </w:pPr>
      <w:r w:rsidRPr="00BA2529">
        <w:rPr>
          <w:rFonts w:eastAsia="Times New Roman" w:cs="Arial"/>
          <w:lang w:eastAsia="ar-SA"/>
        </w:rPr>
        <w:t xml:space="preserve"> </w:t>
      </w:r>
      <w:r w:rsidRPr="00BA2529">
        <w:rPr>
          <w:rFonts w:eastAsia="Times New Roman" w:cs="Arial"/>
          <w:b/>
          <w:bCs/>
          <w:lang w:eastAsia="ar-SA"/>
        </w:rPr>
        <w:t>Les cocontractants soussignés,</w:t>
      </w:r>
      <w:r w:rsidRPr="00BA2529">
        <w:rPr>
          <w:rFonts w:eastAsia="Times New Roman" w:cs="Arial"/>
          <w:lang w:eastAsia="ar-SA"/>
        </w:rPr>
        <w:t xml:space="preserve"> engageant ainsi les personnes physiques ou</w:t>
      </w:r>
      <w:r w:rsidRPr="00BA2529">
        <w:rPr>
          <w:rFonts w:eastAsia="Times New Roman" w:cs="Arial"/>
          <w:lang w:eastAsia="ar-SA"/>
        </w:rPr>
        <w:br/>
        <w:t xml:space="preserve">      morales ci-après, groupées :</w:t>
      </w:r>
    </w:p>
    <w:p w14:paraId="7F3E0A95" w14:textId="77777777" w:rsidR="00BA2529" w:rsidRPr="00BA2529" w:rsidRDefault="00BA2529" w:rsidP="00BA2529">
      <w:pPr>
        <w:suppressAutoHyphens/>
        <w:spacing w:after="0" w:line="240" w:lineRule="auto"/>
        <w:rPr>
          <w:rFonts w:eastAsia="Times New Roman" w:cs="Arial"/>
          <w:lang w:eastAsia="ar-SA"/>
        </w:rPr>
      </w:pPr>
      <w:r w:rsidRPr="00BA2529">
        <w:rPr>
          <w:rFonts w:eastAsia="Times New Roman" w:cs="Arial"/>
          <w:lang w:eastAsia="ar-SA"/>
        </w:rPr>
        <w:t xml:space="preserve">      </w:t>
      </w:r>
      <w:r w:rsidRPr="00BA2529">
        <w:rPr>
          <w:rFonts w:eastAsia="Times New Roman" w:cs="Arial"/>
          <w:u w:val="single"/>
          <w:lang w:eastAsia="ar-SA"/>
        </w:rPr>
        <w:t>1</w:t>
      </w:r>
      <w:r w:rsidRPr="00BA2529">
        <w:rPr>
          <w:rFonts w:eastAsia="Times New Roman" w:cs="Arial"/>
          <w:u w:val="single"/>
          <w:vertAlign w:val="superscript"/>
          <w:lang w:eastAsia="ar-SA"/>
        </w:rPr>
        <w:t>er</w:t>
      </w:r>
      <w:r w:rsidRPr="00BA2529">
        <w:rPr>
          <w:rFonts w:eastAsia="Times New Roman" w:cs="Arial"/>
          <w:u w:val="single"/>
          <w:lang w:eastAsia="ar-SA"/>
        </w:rPr>
        <w:t xml:space="preserve"> cotraitant</w:t>
      </w:r>
    </w:p>
    <w:tbl>
      <w:tblPr>
        <w:tblW w:w="0" w:type="auto"/>
        <w:tblInd w:w="524" w:type="dxa"/>
        <w:tblLayout w:type="fixed"/>
        <w:tblLook w:val="0000" w:firstRow="0" w:lastRow="0" w:firstColumn="0" w:lastColumn="0" w:noHBand="0" w:noVBand="0"/>
      </w:tblPr>
      <w:tblGrid>
        <w:gridCol w:w="9233"/>
      </w:tblGrid>
      <w:tr w:rsidR="00BA2529" w:rsidRPr="00BA2529" w14:paraId="5F70B8C8" w14:textId="77777777"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0A28EF4B"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 M./Mme                                                                        contractant personnellement</w:t>
            </w:r>
          </w:p>
        </w:tc>
      </w:tr>
      <w:tr w:rsidR="00BA2529" w:rsidRPr="00BA2529" w14:paraId="45BC6A17" w14:textId="77777777"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026DB4C4"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 La société</w:t>
            </w:r>
          </w:p>
        </w:tc>
      </w:tr>
      <w:tr w:rsidR="00BA2529" w:rsidRPr="00BA2529" w14:paraId="4E08CADD" w14:textId="77777777"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683ED89C"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RCS :</w:t>
            </w:r>
          </w:p>
        </w:tc>
      </w:tr>
      <w:tr w:rsidR="00BA2529" w:rsidRPr="00BA2529" w14:paraId="4494DB32" w14:textId="77777777"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425B533B"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Représentée par :                                                                             dûment habilité(e)</w:t>
            </w:r>
          </w:p>
        </w:tc>
      </w:tr>
      <w:tr w:rsidR="00BA2529" w:rsidRPr="00BA2529" w14:paraId="19522B93" w14:textId="77777777"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1DA9E20F"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Adresse :</w:t>
            </w:r>
          </w:p>
        </w:tc>
      </w:tr>
      <w:tr w:rsidR="00BA2529" w:rsidRPr="00BA2529" w14:paraId="3F1DD93D" w14:textId="77777777"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005E5CE1" w14:textId="77777777" w:rsidR="00BA2529" w:rsidRPr="00BA2529" w:rsidRDefault="00BA2529" w:rsidP="00BA2529">
            <w:pPr>
              <w:suppressAutoHyphens/>
              <w:snapToGrid w:val="0"/>
              <w:spacing w:after="0" w:line="240" w:lineRule="auto"/>
              <w:jc w:val="left"/>
              <w:rPr>
                <w:rFonts w:eastAsia="Times New Roman" w:cs="Arial"/>
                <w:lang w:eastAsia="ar-SA"/>
              </w:rPr>
            </w:pPr>
          </w:p>
        </w:tc>
      </w:tr>
      <w:tr w:rsidR="00BA2529" w:rsidRPr="00BA2529" w14:paraId="329C5B7E" w14:textId="77777777"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7723C729"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Code NAF :                                                          N° SIRET :</w:t>
            </w:r>
          </w:p>
        </w:tc>
      </w:tr>
      <w:tr w:rsidR="00BA2529" w:rsidRPr="00BA2529" w14:paraId="3B6E4592" w14:textId="77777777" w:rsidTr="00DC5172">
        <w:trPr>
          <w:trHeight w:val="454"/>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336EC452"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TVA intracommunautaire :</w:t>
            </w:r>
          </w:p>
        </w:tc>
      </w:tr>
      <w:tr w:rsidR="00BA2529" w:rsidRPr="00BA2529" w14:paraId="2BFE87A3" w14:textId="77777777" w:rsidTr="00DC5172">
        <w:trPr>
          <w:trHeight w:val="397"/>
        </w:trPr>
        <w:tc>
          <w:tcPr>
            <w:tcW w:w="9233" w:type="dxa"/>
            <w:tcBorders>
              <w:top w:val="single" w:sz="4" w:space="0" w:color="C0C0C0"/>
              <w:left w:val="single" w:sz="4" w:space="0" w:color="C0C0C0"/>
              <w:bottom w:val="single" w:sz="4" w:space="0" w:color="C0C0C0"/>
              <w:right w:val="single" w:sz="4" w:space="0" w:color="C0C0C0"/>
            </w:tcBorders>
            <w:shd w:val="clear" w:color="auto" w:fill="auto"/>
            <w:vAlign w:val="center"/>
          </w:tcPr>
          <w:p w14:paraId="106FCC55" w14:textId="77777777" w:rsidR="00BA2529" w:rsidRPr="00BA2529" w:rsidRDefault="00BA2529" w:rsidP="00BA2529">
            <w:pPr>
              <w:suppressAutoHyphens/>
              <w:spacing w:after="0" w:line="240" w:lineRule="auto"/>
              <w:jc w:val="left"/>
              <w:rPr>
                <w:rFonts w:eastAsia="Times New Roman" w:cs="Arial"/>
                <w:sz w:val="24"/>
                <w:szCs w:val="24"/>
                <w:lang w:eastAsia="ar-SA"/>
              </w:rPr>
            </w:pPr>
            <w:r w:rsidRPr="00BA2529">
              <w:rPr>
                <w:rFonts w:eastAsia="Times New Roman" w:cs="Arial"/>
                <w:lang w:eastAsia="ar-SA"/>
              </w:rPr>
              <w:t xml:space="preserve"> Adresse e-mail :</w:t>
            </w:r>
          </w:p>
        </w:tc>
      </w:tr>
    </w:tbl>
    <w:p w14:paraId="5EA638E0" w14:textId="77777777" w:rsidR="00BA2529" w:rsidRPr="00BA2529" w:rsidRDefault="00BA2529" w:rsidP="00BA2529">
      <w:pPr>
        <w:suppressAutoHyphens/>
        <w:spacing w:after="0" w:line="240" w:lineRule="auto"/>
        <w:rPr>
          <w:rFonts w:eastAsia="Times New Roman" w:cs="Arial"/>
          <w:lang w:eastAsia="ar-SA"/>
        </w:rPr>
      </w:pPr>
    </w:p>
    <w:p w14:paraId="29E0E037" w14:textId="77777777" w:rsidR="00BA2529" w:rsidRPr="00BA2529" w:rsidRDefault="00BA2529" w:rsidP="00BA2529">
      <w:pPr>
        <w:suppressAutoHyphens/>
        <w:spacing w:after="0" w:line="240" w:lineRule="auto"/>
        <w:rPr>
          <w:rFonts w:eastAsia="Times New Roman" w:cs="Arial"/>
          <w:b/>
          <w:bCs/>
          <w:lang w:eastAsia="ar-SA"/>
        </w:rPr>
      </w:pPr>
    </w:p>
    <w:p w14:paraId="3306549B" w14:textId="77777777" w:rsidR="00BA2529" w:rsidRPr="00BA2529" w:rsidRDefault="00BA2529" w:rsidP="00BA2529">
      <w:pPr>
        <w:suppressAutoHyphens/>
        <w:spacing w:after="0" w:line="240" w:lineRule="auto"/>
        <w:rPr>
          <w:rFonts w:eastAsia="Times New Roman" w:cs="Arial"/>
          <w:lang w:eastAsia="ar-SA"/>
        </w:rPr>
      </w:pPr>
      <w:r w:rsidRPr="00BA2529">
        <w:rPr>
          <w:rFonts w:eastAsia="Times New Roman" w:cs="Arial"/>
          <w:b/>
          <w:bCs/>
          <w:lang w:eastAsia="ar-SA"/>
        </w:rPr>
        <w:t>En cas de groupement conjoint, le mandataire est :</w:t>
      </w:r>
    </w:p>
    <w:p w14:paraId="14E881BF" w14:textId="77777777" w:rsidR="00BA2529" w:rsidRDefault="00BA2529" w:rsidP="00BA2529">
      <w:pPr>
        <w:pStyle w:val="Paragraphedeliste"/>
        <w:numPr>
          <w:ilvl w:val="0"/>
          <w:numId w:val="2"/>
        </w:numPr>
        <w:suppressAutoHyphens/>
        <w:spacing w:after="0" w:line="240" w:lineRule="auto"/>
        <w:rPr>
          <w:rFonts w:eastAsia="Times New Roman" w:cs="Arial"/>
          <w:lang w:eastAsia="ar-SA"/>
        </w:rPr>
      </w:pPr>
      <w:r w:rsidRPr="00BA2529">
        <w:rPr>
          <w:rFonts w:eastAsia="Times New Roman" w:cs="Arial"/>
          <w:lang w:eastAsia="ar-SA"/>
        </w:rPr>
        <w:t>Conjoint</w:t>
      </w:r>
    </w:p>
    <w:p w14:paraId="36C64225" w14:textId="77777777" w:rsidR="00BA2529" w:rsidRPr="00BA2529" w:rsidRDefault="00BA2529" w:rsidP="00BA2529">
      <w:pPr>
        <w:pStyle w:val="Paragraphedeliste"/>
        <w:numPr>
          <w:ilvl w:val="0"/>
          <w:numId w:val="2"/>
        </w:numPr>
        <w:suppressAutoHyphens/>
        <w:spacing w:after="0" w:line="240" w:lineRule="auto"/>
        <w:rPr>
          <w:rFonts w:eastAsia="Times New Roman" w:cs="Arial"/>
          <w:lang w:eastAsia="ar-SA"/>
        </w:rPr>
      </w:pPr>
      <w:r w:rsidRPr="00BA2529">
        <w:rPr>
          <w:rFonts w:eastAsia="Times New Roman" w:cs="Arial"/>
          <w:lang w:eastAsia="ar-SA"/>
        </w:rPr>
        <w:t xml:space="preserve">Solidaire de chacun des membres du groupement pour </w:t>
      </w:r>
      <w:r>
        <w:rPr>
          <w:rFonts w:eastAsia="Times New Roman" w:cs="Arial"/>
          <w:lang w:eastAsia="ar-SA"/>
        </w:rPr>
        <w:t xml:space="preserve">ses obligations </w:t>
      </w:r>
      <w:r w:rsidRPr="00BA2529">
        <w:rPr>
          <w:rFonts w:eastAsia="Times New Roman" w:cs="Arial"/>
          <w:lang w:eastAsia="ar-SA"/>
        </w:rPr>
        <w:t>contractuelles à l’égard de la personne publique, pour l’exécution du marché.</w:t>
      </w:r>
    </w:p>
    <w:p w14:paraId="6EE46366" w14:textId="77777777" w:rsidR="00BA2529" w:rsidRPr="00BA2529" w:rsidRDefault="00BA2529" w:rsidP="00BA2529">
      <w:pPr>
        <w:suppressAutoHyphens/>
        <w:spacing w:after="0" w:line="240" w:lineRule="auto"/>
        <w:rPr>
          <w:rFonts w:eastAsia="Times New Roman" w:cs="Arial"/>
          <w:b/>
          <w:bCs/>
          <w:lang w:eastAsia="ar-SA"/>
        </w:rPr>
      </w:pPr>
    </w:p>
    <w:p w14:paraId="4AC637B7" w14:textId="77777777" w:rsidR="00C305B8" w:rsidRDefault="00C305B8" w:rsidP="00C305B8">
      <w:pPr>
        <w:pStyle w:val="Titre2"/>
        <w:rPr>
          <w:rFonts w:eastAsia="Times New Roman"/>
          <w:lang w:eastAsia="ar-SA"/>
        </w:rPr>
      </w:pPr>
      <w:bookmarkStart w:id="2" w:name="_Toc181277228"/>
      <w:r>
        <w:rPr>
          <w:rFonts w:eastAsia="Times New Roman"/>
          <w:lang w:eastAsia="ar-SA"/>
        </w:rPr>
        <w:t xml:space="preserve">2.2 </w:t>
      </w:r>
      <w:r w:rsidR="0017617E">
        <w:rPr>
          <w:rFonts w:eastAsia="Times New Roman"/>
          <w:lang w:eastAsia="ar-SA"/>
        </w:rPr>
        <w:t>Pièces constitutives du marché public</w:t>
      </w:r>
      <w:bookmarkEnd w:id="2"/>
    </w:p>
    <w:p w14:paraId="66B21EA9" w14:textId="0B213E8A" w:rsidR="005F11FD" w:rsidRDefault="005F11FD" w:rsidP="00BA2529">
      <w:pPr>
        <w:suppressAutoHyphens/>
        <w:spacing w:after="0" w:line="240" w:lineRule="auto"/>
        <w:rPr>
          <w:rFonts w:eastAsia="Times New Roman" w:cs="Arial"/>
          <w:b/>
          <w:bCs/>
          <w:lang w:eastAsia="ar-SA"/>
        </w:rPr>
      </w:pPr>
    </w:p>
    <w:p w14:paraId="08D37308" w14:textId="0D7543AE" w:rsidR="00BA2529" w:rsidRPr="00BA2529" w:rsidRDefault="00BA2529" w:rsidP="00BA2529">
      <w:pPr>
        <w:suppressAutoHyphens/>
        <w:spacing w:after="0" w:line="240" w:lineRule="auto"/>
        <w:rPr>
          <w:rFonts w:eastAsia="Times New Roman" w:cs="Arial"/>
          <w:b/>
          <w:bCs/>
          <w:lang w:eastAsia="ar-SA"/>
        </w:rPr>
      </w:pPr>
      <w:r w:rsidRPr="00BA2529">
        <w:rPr>
          <w:rFonts w:eastAsia="Times New Roman" w:cs="Arial"/>
          <w:b/>
          <w:bCs/>
          <w:lang w:eastAsia="ar-SA"/>
        </w:rPr>
        <w:t xml:space="preserve">Le contractant unique ou les contractants, </w:t>
      </w:r>
    </w:p>
    <w:p w14:paraId="32F0BFAA" w14:textId="77777777" w:rsidR="00C305B8" w:rsidRDefault="00C305B8" w:rsidP="00BA2529">
      <w:pPr>
        <w:suppressAutoHyphens/>
        <w:spacing w:after="0" w:line="240" w:lineRule="auto"/>
        <w:rPr>
          <w:rFonts w:eastAsia="Times New Roman" w:cs="Arial"/>
          <w:b/>
          <w:bCs/>
          <w:lang w:eastAsia="ar-SA"/>
        </w:rPr>
      </w:pPr>
    </w:p>
    <w:p w14:paraId="58F5BAB7" w14:textId="77777777" w:rsidR="00BA2529" w:rsidRPr="00BA2529" w:rsidRDefault="00BA2529" w:rsidP="00BA2529">
      <w:pPr>
        <w:suppressAutoHyphens/>
        <w:spacing w:after="0" w:line="240" w:lineRule="auto"/>
        <w:rPr>
          <w:rFonts w:eastAsia="Times New Roman" w:cs="Arial"/>
          <w:color w:val="000000"/>
          <w:lang w:eastAsia="ar-SA"/>
        </w:rPr>
      </w:pPr>
      <w:r w:rsidRPr="00BA2529">
        <w:rPr>
          <w:rFonts w:eastAsia="Times New Roman" w:cs="Arial"/>
          <w:b/>
          <w:bCs/>
          <w:lang w:eastAsia="ar-SA"/>
        </w:rPr>
        <w:t>Après avoir pris connaissance des pièces constitutives du marché</w:t>
      </w:r>
      <w:r w:rsidRPr="00BA2529">
        <w:rPr>
          <w:rFonts w:eastAsia="Times New Roman" w:cs="Arial"/>
          <w:lang w:eastAsia="ar-SA"/>
        </w:rPr>
        <w:t>,</w:t>
      </w:r>
    </w:p>
    <w:p w14:paraId="6608F624" w14:textId="0E14783A" w:rsidR="00BA2529" w:rsidRPr="00BA2529" w:rsidRDefault="00BA2529" w:rsidP="00BA2529">
      <w:pPr>
        <w:suppressAutoHyphens/>
        <w:spacing w:before="120" w:after="0" w:line="240" w:lineRule="auto"/>
        <w:rPr>
          <w:rFonts w:eastAsia="Times New Roman" w:cs="Arial"/>
          <w:color w:val="000000"/>
          <w:lang w:eastAsia="ar-SA"/>
        </w:rPr>
      </w:pPr>
      <w:r w:rsidRPr="00BA2529">
        <w:rPr>
          <w:rFonts w:eastAsia="Times New Roman" w:cs="Arial"/>
          <w:color w:val="000000"/>
          <w:lang w:eastAsia="ar-SA"/>
        </w:rPr>
        <w:t xml:space="preserve">Par dérogation à l’article 4.1 du CCAG </w:t>
      </w:r>
      <w:r w:rsidR="004C0EC7">
        <w:rPr>
          <w:rFonts w:eastAsia="Times New Roman" w:cs="Arial"/>
          <w:color w:val="000000"/>
          <w:lang w:eastAsia="ar-SA"/>
        </w:rPr>
        <w:t>P.I</w:t>
      </w:r>
      <w:r w:rsidRPr="00BA2529">
        <w:rPr>
          <w:rFonts w:eastAsia="Times New Roman" w:cs="Arial"/>
          <w:color w:val="000000"/>
          <w:lang w:eastAsia="ar-SA"/>
        </w:rPr>
        <w:t>, les pièces constitutives du marché sont les suivantes, par ordre de priorité :</w:t>
      </w:r>
    </w:p>
    <w:p w14:paraId="00D79FFE" w14:textId="2F9F5F70" w:rsidR="00BA2529" w:rsidRDefault="00BA2529" w:rsidP="00BA2529">
      <w:pPr>
        <w:numPr>
          <w:ilvl w:val="0"/>
          <w:numId w:val="1"/>
        </w:numPr>
        <w:tabs>
          <w:tab w:val="num" w:pos="840"/>
        </w:tabs>
        <w:suppressAutoHyphens/>
        <w:spacing w:after="0" w:line="240" w:lineRule="auto"/>
        <w:ind w:left="1423" w:hanging="357"/>
        <w:jc w:val="left"/>
        <w:rPr>
          <w:rFonts w:eastAsia="Times New Roman" w:cs="Arial"/>
          <w:color w:val="000000"/>
          <w:lang w:eastAsia="ar-SA"/>
        </w:rPr>
      </w:pPr>
      <w:r w:rsidRPr="00BA2529">
        <w:rPr>
          <w:rFonts w:eastAsia="Times New Roman" w:cs="Arial"/>
          <w:color w:val="000000"/>
          <w:lang w:eastAsia="ar-SA"/>
        </w:rPr>
        <w:t xml:space="preserve">L'Acte d’Engagement </w:t>
      </w:r>
      <w:r>
        <w:rPr>
          <w:rFonts w:eastAsia="Times New Roman" w:cs="Arial"/>
          <w:color w:val="000000"/>
          <w:lang w:eastAsia="ar-SA"/>
        </w:rPr>
        <w:t xml:space="preserve">valant Cahier des Clauses </w:t>
      </w:r>
      <w:r w:rsidR="0017617E">
        <w:rPr>
          <w:rFonts w:eastAsia="Times New Roman" w:cs="Arial"/>
          <w:color w:val="000000"/>
          <w:lang w:eastAsia="ar-SA"/>
        </w:rPr>
        <w:t xml:space="preserve">Administratives </w:t>
      </w:r>
      <w:r>
        <w:rPr>
          <w:rFonts w:eastAsia="Times New Roman" w:cs="Arial"/>
          <w:color w:val="000000"/>
          <w:lang w:eastAsia="ar-SA"/>
        </w:rPr>
        <w:t>Particulière</w:t>
      </w:r>
      <w:r w:rsidR="00FC4339">
        <w:rPr>
          <w:rFonts w:eastAsia="Times New Roman" w:cs="Arial"/>
          <w:color w:val="000000"/>
          <w:lang w:eastAsia="ar-SA"/>
        </w:rPr>
        <w:t>s</w:t>
      </w:r>
      <w:r>
        <w:rPr>
          <w:rFonts w:eastAsia="Times New Roman" w:cs="Arial"/>
          <w:color w:val="000000"/>
          <w:lang w:eastAsia="ar-SA"/>
        </w:rPr>
        <w:t xml:space="preserve"> </w:t>
      </w:r>
      <w:r w:rsidRPr="00BA2529">
        <w:rPr>
          <w:rFonts w:eastAsia="Times New Roman" w:cs="Arial"/>
          <w:color w:val="000000"/>
          <w:lang w:eastAsia="ar-SA"/>
        </w:rPr>
        <w:t>(AE</w:t>
      </w:r>
      <w:r w:rsidR="00FC4339">
        <w:rPr>
          <w:rFonts w:eastAsia="Times New Roman" w:cs="Arial"/>
          <w:color w:val="000000"/>
          <w:lang w:eastAsia="ar-SA"/>
        </w:rPr>
        <w:t xml:space="preserve"> valant C.C</w:t>
      </w:r>
      <w:r>
        <w:rPr>
          <w:rFonts w:eastAsia="Times New Roman" w:cs="Arial"/>
          <w:color w:val="000000"/>
          <w:lang w:eastAsia="ar-SA"/>
        </w:rPr>
        <w:t>.</w:t>
      </w:r>
      <w:r w:rsidR="0017617E">
        <w:rPr>
          <w:rFonts w:eastAsia="Times New Roman" w:cs="Arial"/>
          <w:color w:val="000000"/>
          <w:lang w:eastAsia="ar-SA"/>
        </w:rPr>
        <w:t>A.</w:t>
      </w:r>
      <w:r>
        <w:rPr>
          <w:rFonts w:eastAsia="Times New Roman" w:cs="Arial"/>
          <w:color w:val="000000"/>
          <w:lang w:eastAsia="ar-SA"/>
        </w:rPr>
        <w:t>P.</w:t>
      </w:r>
      <w:r w:rsidRPr="00BA2529">
        <w:rPr>
          <w:rFonts w:eastAsia="Times New Roman" w:cs="Arial"/>
          <w:color w:val="000000"/>
          <w:lang w:eastAsia="ar-SA"/>
        </w:rPr>
        <w:t xml:space="preserve">), </w:t>
      </w:r>
    </w:p>
    <w:p w14:paraId="101D20BC" w14:textId="7C401D62" w:rsidR="00614C02" w:rsidRPr="00614C02" w:rsidRDefault="00614C02" w:rsidP="00614C02">
      <w:pPr>
        <w:widowControl w:val="0"/>
        <w:numPr>
          <w:ilvl w:val="0"/>
          <w:numId w:val="1"/>
        </w:numPr>
        <w:suppressAutoHyphens/>
        <w:spacing w:after="0" w:line="240" w:lineRule="auto"/>
        <w:rPr>
          <w:rFonts w:cs="Arial"/>
        </w:rPr>
      </w:pPr>
      <w:r w:rsidRPr="007654E5">
        <w:rPr>
          <w:rFonts w:cs="Arial"/>
        </w:rPr>
        <w:t>Le Cahier des C</w:t>
      </w:r>
      <w:r>
        <w:rPr>
          <w:rFonts w:cs="Arial"/>
        </w:rPr>
        <w:t>lauses Techniques Particulières (CCTP),</w:t>
      </w:r>
    </w:p>
    <w:p w14:paraId="6B218FBD" w14:textId="77777777" w:rsidR="00BA2529" w:rsidRPr="00BA2529" w:rsidRDefault="00BA2529" w:rsidP="00BA2529">
      <w:pPr>
        <w:numPr>
          <w:ilvl w:val="0"/>
          <w:numId w:val="1"/>
        </w:numPr>
        <w:tabs>
          <w:tab w:val="num" w:pos="840"/>
        </w:tabs>
        <w:suppressAutoHyphens/>
        <w:spacing w:after="0" w:line="240" w:lineRule="auto"/>
        <w:ind w:left="1423" w:hanging="357"/>
        <w:jc w:val="left"/>
        <w:rPr>
          <w:rFonts w:eastAsia="Times New Roman" w:cs="Arial"/>
          <w:color w:val="000000"/>
          <w:lang w:eastAsia="ar-SA"/>
        </w:rPr>
      </w:pPr>
      <w:r w:rsidRPr="00BA2529">
        <w:rPr>
          <w:rFonts w:eastAsia="Times New Roman" w:cs="Arial"/>
          <w:lang w:eastAsia="ar-SA"/>
        </w:rPr>
        <w:t xml:space="preserve">Le Bordereau des Prix Unitaires intégralement complété (BPU), </w:t>
      </w:r>
    </w:p>
    <w:p w14:paraId="019435E8" w14:textId="64782822" w:rsidR="00BA2529" w:rsidRDefault="00BA2529" w:rsidP="00BA2529">
      <w:pPr>
        <w:numPr>
          <w:ilvl w:val="0"/>
          <w:numId w:val="1"/>
        </w:numPr>
        <w:tabs>
          <w:tab w:val="num" w:pos="840"/>
        </w:tabs>
        <w:suppressAutoHyphens/>
        <w:spacing w:after="0" w:line="240" w:lineRule="auto"/>
        <w:ind w:left="1423" w:hanging="357"/>
        <w:jc w:val="left"/>
        <w:rPr>
          <w:rFonts w:eastAsia="Times New Roman" w:cs="Arial"/>
          <w:color w:val="000000"/>
          <w:lang w:eastAsia="ar-SA"/>
        </w:rPr>
      </w:pPr>
      <w:r w:rsidRPr="00BA2529">
        <w:rPr>
          <w:rFonts w:eastAsia="Times New Roman" w:cs="Arial"/>
          <w:color w:val="000000"/>
          <w:lang w:eastAsia="ar-SA"/>
        </w:rPr>
        <w:t xml:space="preserve">Le Cahier des Clauses Administratives Générales applicable aux marchés de </w:t>
      </w:r>
      <w:r w:rsidR="00185AA2">
        <w:rPr>
          <w:rFonts w:eastAsia="Times New Roman" w:cs="Arial"/>
          <w:color w:val="000000"/>
          <w:lang w:eastAsia="ar-SA"/>
        </w:rPr>
        <w:t>Prestations Intellectuelles</w:t>
      </w:r>
      <w:r w:rsidRPr="00BA2529">
        <w:rPr>
          <w:rFonts w:eastAsia="Times New Roman" w:cs="Arial"/>
          <w:color w:val="000000"/>
          <w:lang w:eastAsia="ar-SA"/>
        </w:rPr>
        <w:t xml:space="preserve"> (CCAG </w:t>
      </w:r>
      <w:r w:rsidR="00185AA2">
        <w:rPr>
          <w:rFonts w:eastAsia="Times New Roman" w:cs="Arial"/>
          <w:color w:val="000000"/>
          <w:lang w:eastAsia="ar-SA"/>
        </w:rPr>
        <w:t>PI</w:t>
      </w:r>
      <w:r w:rsidR="00E83BF7">
        <w:rPr>
          <w:rFonts w:eastAsia="Times New Roman" w:cs="Arial"/>
          <w:color w:val="000000"/>
          <w:lang w:eastAsia="ar-SA"/>
        </w:rPr>
        <w:t xml:space="preserve"> 2021</w:t>
      </w:r>
      <w:r w:rsidRPr="00BA2529">
        <w:rPr>
          <w:rFonts w:eastAsia="Times New Roman" w:cs="Arial"/>
          <w:color w:val="000000"/>
          <w:lang w:eastAsia="ar-SA"/>
        </w:rPr>
        <w:t>),</w:t>
      </w:r>
    </w:p>
    <w:p w14:paraId="2DE4C80B" w14:textId="77777777" w:rsidR="00FC4339" w:rsidRPr="00FC4339" w:rsidRDefault="00BA2529" w:rsidP="00FB5F08">
      <w:pPr>
        <w:numPr>
          <w:ilvl w:val="0"/>
          <w:numId w:val="1"/>
        </w:numPr>
        <w:tabs>
          <w:tab w:val="num" w:pos="840"/>
        </w:tabs>
        <w:suppressAutoHyphens/>
        <w:spacing w:after="0" w:line="240" w:lineRule="auto"/>
        <w:ind w:left="1423" w:hanging="357"/>
        <w:jc w:val="left"/>
        <w:rPr>
          <w:rFonts w:eastAsia="Times New Roman" w:cs="Arial"/>
          <w:b/>
          <w:color w:val="000000"/>
          <w:lang w:eastAsia="ar-SA"/>
        </w:rPr>
      </w:pPr>
      <w:r w:rsidRPr="00FC4339">
        <w:rPr>
          <w:rFonts w:eastAsia="Times New Roman" w:cs="Arial"/>
          <w:color w:val="000000"/>
          <w:lang w:eastAsia="ar-SA"/>
        </w:rPr>
        <w:t xml:space="preserve">Les </w:t>
      </w:r>
      <w:r w:rsidR="00FC4339">
        <w:rPr>
          <w:rFonts w:eastAsia="Times New Roman" w:cs="Arial"/>
          <w:color w:val="000000"/>
          <w:lang w:eastAsia="ar-SA"/>
        </w:rPr>
        <w:t>modifications (« avenants »)</w:t>
      </w:r>
    </w:p>
    <w:p w14:paraId="3CDB21C5" w14:textId="77777777" w:rsidR="00BA2529" w:rsidRPr="008B7E6A" w:rsidRDefault="00BA2529" w:rsidP="00FB5F08">
      <w:pPr>
        <w:numPr>
          <w:ilvl w:val="0"/>
          <w:numId w:val="1"/>
        </w:numPr>
        <w:tabs>
          <w:tab w:val="num" w:pos="840"/>
        </w:tabs>
        <w:suppressAutoHyphens/>
        <w:spacing w:after="0" w:line="240" w:lineRule="auto"/>
        <w:ind w:left="1423" w:hanging="357"/>
        <w:jc w:val="left"/>
        <w:rPr>
          <w:rFonts w:eastAsia="Times New Roman" w:cs="Arial"/>
          <w:b/>
          <w:color w:val="000000"/>
          <w:lang w:eastAsia="ar-SA"/>
        </w:rPr>
      </w:pPr>
      <w:r w:rsidRPr="00FC4339">
        <w:rPr>
          <w:rFonts w:eastAsia="Times New Roman" w:cs="Arial"/>
          <w:color w:val="000000"/>
          <w:lang w:eastAsia="ar-SA"/>
        </w:rPr>
        <w:t xml:space="preserve">Le mémoire technique du candidat, </w:t>
      </w:r>
    </w:p>
    <w:p w14:paraId="3DAB4464" w14:textId="77777777" w:rsidR="008B7E6A" w:rsidRPr="00FC4339" w:rsidRDefault="008B7E6A" w:rsidP="00FB5F08">
      <w:pPr>
        <w:numPr>
          <w:ilvl w:val="0"/>
          <w:numId w:val="1"/>
        </w:numPr>
        <w:tabs>
          <w:tab w:val="num" w:pos="840"/>
        </w:tabs>
        <w:suppressAutoHyphens/>
        <w:spacing w:after="0" w:line="240" w:lineRule="auto"/>
        <w:ind w:left="1423" w:hanging="357"/>
        <w:jc w:val="left"/>
        <w:rPr>
          <w:rFonts w:eastAsia="Times New Roman" w:cs="Arial"/>
          <w:b/>
          <w:color w:val="000000"/>
          <w:lang w:eastAsia="ar-SA"/>
        </w:rPr>
      </w:pPr>
      <w:r>
        <w:rPr>
          <w:rFonts w:eastAsia="Times New Roman" w:cs="Arial"/>
          <w:color w:val="000000"/>
          <w:lang w:eastAsia="ar-SA"/>
        </w:rPr>
        <w:t xml:space="preserve">Les actes spéciaux de sous-traitance,  </w:t>
      </w:r>
    </w:p>
    <w:p w14:paraId="6E6B8CF0" w14:textId="77777777" w:rsidR="00BA2529" w:rsidRPr="00BA2529" w:rsidRDefault="00BA2529" w:rsidP="00BA2529">
      <w:pPr>
        <w:numPr>
          <w:ilvl w:val="0"/>
          <w:numId w:val="1"/>
        </w:numPr>
        <w:tabs>
          <w:tab w:val="num" w:pos="840"/>
        </w:tabs>
        <w:suppressAutoHyphens/>
        <w:spacing w:after="0" w:line="240" w:lineRule="auto"/>
        <w:ind w:left="1423" w:hanging="357"/>
        <w:jc w:val="left"/>
        <w:rPr>
          <w:rFonts w:eastAsia="Times New Roman" w:cs="Arial"/>
          <w:b/>
          <w:color w:val="000000"/>
          <w:lang w:eastAsia="ar-SA"/>
        </w:rPr>
      </w:pPr>
      <w:r w:rsidRPr="00BA2529">
        <w:rPr>
          <w:rFonts w:eastAsia="Times New Roman" w:cs="Arial"/>
          <w:color w:val="000000"/>
          <w:lang w:eastAsia="ar-SA"/>
        </w:rPr>
        <w:t>Les devis du titulaire en cours d’exécution du marché.</w:t>
      </w:r>
    </w:p>
    <w:p w14:paraId="2F0AC082" w14:textId="77777777" w:rsidR="00BA2529" w:rsidRPr="00BA2529" w:rsidRDefault="00BA2529" w:rsidP="00BA2529">
      <w:pPr>
        <w:suppressAutoHyphens/>
        <w:spacing w:before="120" w:after="0" w:line="240" w:lineRule="auto"/>
        <w:rPr>
          <w:rFonts w:eastAsia="Times New Roman" w:cs="Arial"/>
          <w:lang w:eastAsia="ar-SA"/>
        </w:rPr>
      </w:pPr>
      <w:r w:rsidRPr="00BA2529">
        <w:rPr>
          <w:rFonts w:eastAsia="Times New Roman" w:cs="Arial"/>
          <w:lang w:eastAsia="ar-SA"/>
        </w:rPr>
        <w:t xml:space="preserve">Après avoir produit les pièces prévues </w:t>
      </w:r>
      <w:r w:rsidR="006B633B">
        <w:rPr>
          <w:rFonts w:eastAsia="Times New Roman" w:cs="Arial"/>
          <w:lang w:eastAsia="ar-SA"/>
        </w:rPr>
        <w:t xml:space="preserve">aux articles R2144-1 à R.2144-7 du Code de la Commande Publique, </w:t>
      </w:r>
    </w:p>
    <w:p w14:paraId="4A8815AA" w14:textId="77777777" w:rsidR="00BA2529" w:rsidRPr="00BA2529" w:rsidRDefault="00BA2529" w:rsidP="00BA2529">
      <w:pPr>
        <w:suppressAutoHyphens/>
        <w:spacing w:after="0" w:line="240" w:lineRule="auto"/>
        <w:rPr>
          <w:rFonts w:eastAsia="Times New Roman" w:cs="Arial"/>
          <w:lang w:eastAsia="ar-SA"/>
        </w:rPr>
      </w:pPr>
    </w:p>
    <w:p w14:paraId="61B3FDD0" w14:textId="77777777" w:rsidR="00BA2529" w:rsidRPr="00BA2529" w:rsidRDefault="00BA2529" w:rsidP="00BA2529">
      <w:pPr>
        <w:suppressAutoHyphens/>
        <w:spacing w:after="0" w:line="240" w:lineRule="auto"/>
        <w:rPr>
          <w:rFonts w:eastAsia="Times New Roman" w:cs="Arial"/>
          <w:lang w:eastAsia="ar-SA"/>
        </w:rPr>
      </w:pPr>
      <w:r w:rsidRPr="00BA2529">
        <w:rPr>
          <w:rFonts w:eastAsia="Times New Roman" w:cs="Arial"/>
          <w:lang w:eastAsia="ar-SA"/>
        </w:rPr>
        <w:t>AFFIRME(NT), sous peine de résiliation de plein droit du contrat, qu’aucune des personnes physiques ou morales pour lesquelles ils interviennent ne tombent sous le coup de l’interdiction découlant de l’article 50 de la loi du 14 avril 1952 modifiée,</w:t>
      </w:r>
    </w:p>
    <w:p w14:paraId="511CF359" w14:textId="77777777" w:rsidR="00BA2529" w:rsidRPr="00BA2529" w:rsidRDefault="00BA2529" w:rsidP="00BA2529">
      <w:pPr>
        <w:suppressAutoHyphens/>
        <w:spacing w:after="0" w:line="240" w:lineRule="auto"/>
        <w:rPr>
          <w:rFonts w:eastAsia="Times New Roman" w:cs="Arial"/>
          <w:lang w:eastAsia="ar-SA"/>
        </w:rPr>
      </w:pPr>
    </w:p>
    <w:p w14:paraId="5EB06E8E" w14:textId="77777777" w:rsidR="00FC4339" w:rsidRPr="00187B71" w:rsidRDefault="00BA2529" w:rsidP="00187B71">
      <w:pPr>
        <w:suppressAutoHyphens/>
        <w:spacing w:after="0" w:line="240" w:lineRule="auto"/>
        <w:rPr>
          <w:rFonts w:eastAsia="Times New Roman" w:cs="Arial"/>
          <w:lang w:eastAsia="ar-SA"/>
        </w:rPr>
      </w:pPr>
      <w:r w:rsidRPr="00BA2529">
        <w:rPr>
          <w:rFonts w:eastAsia="Times New Roman" w:cs="Arial"/>
          <w:lang w:eastAsia="ar-SA"/>
        </w:rPr>
        <w:t xml:space="preserve">S’ENGAGE(NT), sans réserve, conformément aux conditions, clauses et prescriptions imposées par les pièces constitutives du marché à exécuter les </w:t>
      </w:r>
      <w:r w:rsidR="00FC4339">
        <w:rPr>
          <w:rFonts w:eastAsia="Times New Roman" w:cs="Arial"/>
          <w:lang w:eastAsia="ar-SA"/>
        </w:rPr>
        <w:t>prestations</w:t>
      </w:r>
      <w:r w:rsidRPr="00BA2529">
        <w:rPr>
          <w:rFonts w:eastAsia="Times New Roman" w:cs="Arial"/>
          <w:lang w:eastAsia="ar-SA"/>
        </w:rPr>
        <w:t xml:space="preserve"> faisant l’objet du marché aux conditions particulières ci-après, qui constituent l’offre.</w:t>
      </w:r>
    </w:p>
    <w:p w14:paraId="318E1388" w14:textId="77777777" w:rsidR="00D24B47" w:rsidRPr="00BA2529" w:rsidRDefault="00126C0E" w:rsidP="00126C0E">
      <w:pPr>
        <w:pStyle w:val="Titre1"/>
        <w:rPr>
          <w:rFonts w:eastAsia="Times New Roman"/>
          <w:lang w:eastAsia="ar-SA"/>
        </w:rPr>
      </w:pPr>
      <w:bookmarkStart w:id="3" w:name="_Toc181277229"/>
      <w:r>
        <w:rPr>
          <w:rFonts w:eastAsia="Times New Roman"/>
          <w:lang w:eastAsia="ar-SA"/>
        </w:rPr>
        <w:t>ARTICLE</w:t>
      </w:r>
      <w:r w:rsidR="00FC4339">
        <w:rPr>
          <w:rFonts w:eastAsia="Times New Roman"/>
          <w:lang w:eastAsia="ar-SA"/>
        </w:rPr>
        <w:t xml:space="preserve"> 3</w:t>
      </w:r>
      <w:r w:rsidR="00D24B47" w:rsidRPr="00BA2529">
        <w:rPr>
          <w:rFonts w:eastAsia="Times New Roman"/>
          <w:lang w:eastAsia="ar-SA"/>
        </w:rPr>
        <w:t xml:space="preserve"> : </w:t>
      </w:r>
      <w:r>
        <w:rPr>
          <w:rFonts w:eastAsia="Times New Roman"/>
          <w:lang w:eastAsia="ar-SA"/>
        </w:rPr>
        <w:t>PROCEDURE DE PASSATION</w:t>
      </w:r>
      <w:bookmarkEnd w:id="3"/>
      <w:r w:rsidR="00D24B47">
        <w:rPr>
          <w:rFonts w:eastAsia="Times New Roman"/>
          <w:lang w:eastAsia="ar-SA"/>
        </w:rPr>
        <w:t xml:space="preserve"> </w:t>
      </w:r>
    </w:p>
    <w:p w14:paraId="329008FF" w14:textId="77777777" w:rsidR="00D24B47" w:rsidRPr="00BA2529" w:rsidRDefault="00D24B47" w:rsidP="00BA2529">
      <w:pPr>
        <w:suppressAutoHyphens/>
        <w:spacing w:after="0" w:line="240" w:lineRule="auto"/>
        <w:rPr>
          <w:rFonts w:eastAsia="Times New Roman" w:cs="Arial"/>
          <w:lang w:eastAsia="ar-SA"/>
        </w:rPr>
      </w:pPr>
    </w:p>
    <w:p w14:paraId="5AB5E824" w14:textId="77777777" w:rsidR="00BA2529" w:rsidRPr="00C305B8" w:rsidRDefault="00D24B47" w:rsidP="00C305B8">
      <w:pPr>
        <w:widowControl w:val="0"/>
        <w:suppressAutoHyphens/>
        <w:autoSpaceDN w:val="0"/>
        <w:spacing w:after="0" w:line="240" w:lineRule="auto"/>
        <w:ind w:right="-1"/>
        <w:textAlignment w:val="baseline"/>
        <w:rPr>
          <w:rFonts w:eastAsia="SimSun" w:cs="Arial"/>
          <w:kern w:val="3"/>
          <w:lang w:eastAsia="zh-CN" w:bidi="hi-IN"/>
        </w:rPr>
      </w:pPr>
      <w:r w:rsidRPr="00D24B47">
        <w:rPr>
          <w:rFonts w:eastAsia="SimSun" w:cs="Arial"/>
          <w:kern w:val="3"/>
          <w:lang w:eastAsia="zh-CN" w:bidi="hi-IN"/>
        </w:rPr>
        <w:t xml:space="preserve">La consultation est lancée en procédure adaptée dans les conditions </w:t>
      </w:r>
      <w:r w:rsidR="006B633B" w:rsidRPr="006B633B">
        <w:rPr>
          <w:rFonts w:eastAsia="SimSun" w:cs="Arial"/>
          <w:kern w:val="3"/>
          <w:lang w:eastAsia="zh-CN" w:bidi="hi-IN"/>
        </w:rPr>
        <w:t>des articles R2123-1 et R.2123-4 à R.2123-6 du Code de la Commande Publique</w:t>
      </w:r>
      <w:r w:rsidR="00535F01">
        <w:rPr>
          <w:rFonts w:eastAsia="SimSun" w:cs="Arial"/>
          <w:kern w:val="3"/>
          <w:lang w:eastAsia="zh-CN" w:bidi="hi-IN"/>
        </w:rPr>
        <w:t>.</w:t>
      </w:r>
    </w:p>
    <w:p w14:paraId="0F978E30" w14:textId="77777777" w:rsidR="00BA2529" w:rsidRPr="00BA2529" w:rsidRDefault="00126C0E" w:rsidP="00126C0E">
      <w:pPr>
        <w:pStyle w:val="Titre1"/>
        <w:rPr>
          <w:rFonts w:eastAsia="Times New Roman"/>
          <w:lang w:eastAsia="ar-SA"/>
        </w:rPr>
      </w:pPr>
      <w:bookmarkStart w:id="4" w:name="_Toc181277230"/>
      <w:r>
        <w:rPr>
          <w:rFonts w:eastAsia="Times New Roman"/>
          <w:lang w:eastAsia="ar-SA"/>
        </w:rPr>
        <w:t xml:space="preserve">ARTICLE 4 : OBJET ET CONSISTANCE </w:t>
      </w:r>
      <w:r w:rsidR="00B05C75">
        <w:rPr>
          <w:rFonts w:eastAsia="Times New Roman"/>
          <w:lang w:eastAsia="ar-SA"/>
        </w:rPr>
        <w:t>DE L’ACCORD-CADRE</w:t>
      </w:r>
      <w:bookmarkEnd w:id="4"/>
      <w:r w:rsidR="00B05C75">
        <w:rPr>
          <w:rFonts w:eastAsia="Times New Roman"/>
          <w:lang w:eastAsia="ar-SA"/>
        </w:rPr>
        <w:t xml:space="preserve"> </w:t>
      </w:r>
    </w:p>
    <w:p w14:paraId="44368A80" w14:textId="77777777" w:rsidR="00BA2529" w:rsidRPr="00BA2529" w:rsidRDefault="00BA2529" w:rsidP="00BA2529">
      <w:pPr>
        <w:suppressAutoHyphens/>
        <w:spacing w:after="0" w:line="240" w:lineRule="auto"/>
        <w:ind w:left="284"/>
        <w:rPr>
          <w:rFonts w:ascii="Arial Narrow" w:eastAsia="Times New Roman" w:hAnsi="Arial Narrow" w:cs="Arial"/>
          <w:b/>
          <w:sz w:val="24"/>
          <w:szCs w:val="24"/>
          <w:lang w:eastAsia="ar-SA"/>
        </w:rPr>
      </w:pPr>
    </w:p>
    <w:p w14:paraId="4E9511B8" w14:textId="4F06CDB9" w:rsidR="00867975" w:rsidRDefault="0013528C" w:rsidP="008B7E6A">
      <w:pPr>
        <w:suppressAutoHyphens/>
        <w:spacing w:after="0" w:line="240" w:lineRule="auto"/>
        <w:rPr>
          <w:rFonts w:eastAsia="Times New Roman" w:cs="Arial"/>
          <w:lang w:eastAsia="ar-SA"/>
        </w:rPr>
      </w:pPr>
      <w:r>
        <w:rPr>
          <w:rFonts w:eastAsia="Times New Roman" w:cs="Arial"/>
          <w:lang w:eastAsia="ar-SA"/>
        </w:rPr>
        <w:t xml:space="preserve">Le présent </w:t>
      </w:r>
      <w:r w:rsidR="00B05C75">
        <w:rPr>
          <w:rFonts w:eastAsia="Times New Roman" w:cs="Arial"/>
          <w:lang w:eastAsia="ar-SA"/>
        </w:rPr>
        <w:t>accord-cadre</w:t>
      </w:r>
      <w:r>
        <w:rPr>
          <w:rFonts w:eastAsia="Times New Roman" w:cs="Arial"/>
          <w:lang w:eastAsia="ar-SA"/>
        </w:rPr>
        <w:t xml:space="preserve"> concerne </w:t>
      </w:r>
      <w:r w:rsidR="008B7E6A" w:rsidRPr="008B7E6A">
        <w:rPr>
          <w:rFonts w:eastAsia="Times New Roman" w:cs="Arial"/>
          <w:lang w:eastAsia="ar-SA"/>
        </w:rPr>
        <w:t xml:space="preserve">de missions d’Ordonnancement, Pilotage et Coordination (O.P.C) pour des futurs chantiers sur le territoire de la Ville de Loos (59120). </w:t>
      </w:r>
    </w:p>
    <w:p w14:paraId="530F170F" w14:textId="7FA51C15" w:rsidR="00867975" w:rsidRDefault="00867975" w:rsidP="008B7E6A">
      <w:pPr>
        <w:suppressAutoHyphens/>
        <w:spacing w:after="0" w:line="240" w:lineRule="auto"/>
        <w:rPr>
          <w:rFonts w:eastAsia="Times New Roman" w:cs="Arial"/>
          <w:lang w:eastAsia="ar-SA"/>
        </w:rPr>
      </w:pPr>
    </w:p>
    <w:p w14:paraId="06851C39" w14:textId="210BB8AB" w:rsidR="00867975" w:rsidRPr="00867975" w:rsidRDefault="00867975" w:rsidP="00867975">
      <w:pPr>
        <w:spacing w:after="0" w:line="240" w:lineRule="auto"/>
        <w:rPr>
          <w:rFonts w:eastAsia="Calibri" w:cs="Arial"/>
          <w:b/>
          <w:bCs/>
          <w:u w:val="single"/>
        </w:rPr>
      </w:pPr>
      <w:r w:rsidRPr="00867975">
        <w:rPr>
          <w:rFonts w:eastAsia="Calibri" w:cs="Arial"/>
          <w:b/>
          <w:bCs/>
          <w:u w:val="single"/>
        </w:rPr>
        <w:t>Les chantiers dont l’enveloppe prévisionnelle est fixée à un montant inférieur à 1 million d’euros</w:t>
      </w:r>
      <w:r w:rsidR="00E774DF">
        <w:rPr>
          <w:rFonts w:eastAsia="Calibri" w:cs="Arial"/>
          <w:b/>
          <w:bCs/>
          <w:u w:val="single"/>
        </w:rPr>
        <w:t xml:space="preserve"> H</w:t>
      </w:r>
      <w:r w:rsidR="00D6127C">
        <w:rPr>
          <w:rFonts w:eastAsia="Calibri" w:cs="Arial"/>
          <w:b/>
          <w:bCs/>
          <w:u w:val="single"/>
        </w:rPr>
        <w:t>.</w:t>
      </w:r>
      <w:r w:rsidR="00E774DF">
        <w:rPr>
          <w:rFonts w:eastAsia="Calibri" w:cs="Arial"/>
          <w:b/>
          <w:bCs/>
          <w:u w:val="single"/>
        </w:rPr>
        <w:t>T</w:t>
      </w:r>
      <w:r w:rsidRPr="00867975">
        <w:rPr>
          <w:rFonts w:eastAsia="Calibri" w:cs="Arial"/>
          <w:b/>
          <w:bCs/>
          <w:u w:val="single"/>
        </w:rPr>
        <w:t xml:space="preserve"> seront confiés directement au maitre d’œuvre sauf exception. </w:t>
      </w:r>
    </w:p>
    <w:p w14:paraId="7C335F51" w14:textId="77777777" w:rsidR="00867975" w:rsidRDefault="00867975" w:rsidP="008B7E6A">
      <w:pPr>
        <w:suppressAutoHyphens/>
        <w:spacing w:after="0" w:line="240" w:lineRule="auto"/>
        <w:rPr>
          <w:rFonts w:eastAsia="Times New Roman" w:cs="Arial"/>
          <w:lang w:eastAsia="ar-SA"/>
        </w:rPr>
      </w:pPr>
    </w:p>
    <w:p w14:paraId="7D25D9DB" w14:textId="6BF9EAC1" w:rsidR="005C1E92" w:rsidRPr="00FC4339" w:rsidRDefault="005C1E92" w:rsidP="008B7E6A">
      <w:pPr>
        <w:suppressAutoHyphens/>
        <w:spacing w:after="0" w:line="240" w:lineRule="auto"/>
        <w:rPr>
          <w:rFonts w:eastAsia="Times New Roman" w:cs="Arial"/>
          <w:lang w:eastAsia="ar-SA"/>
        </w:rPr>
      </w:pPr>
    </w:p>
    <w:p w14:paraId="30239C6C" w14:textId="77777777" w:rsidR="00D24B47" w:rsidRDefault="00D24B47" w:rsidP="00D24B47">
      <w:pPr>
        <w:ind w:firstLine="708"/>
        <w:rPr>
          <w:lang w:eastAsia="ar-SA"/>
        </w:rPr>
      </w:pPr>
      <w:r w:rsidRPr="00D24B47">
        <w:rPr>
          <w:b/>
          <w:lang w:eastAsia="ar-SA"/>
        </w:rPr>
        <w:t>Tranche</w:t>
      </w:r>
      <w:r>
        <w:rPr>
          <w:lang w:eastAsia="ar-SA"/>
        </w:rPr>
        <w:t xml:space="preserve"> : sans objet. </w:t>
      </w:r>
    </w:p>
    <w:p w14:paraId="6134AA6F" w14:textId="77777777" w:rsidR="0013528C" w:rsidRDefault="0013528C" w:rsidP="0013528C">
      <w:pPr>
        <w:rPr>
          <w:lang w:eastAsia="ar-SA"/>
        </w:rPr>
      </w:pPr>
      <w:r>
        <w:rPr>
          <w:lang w:eastAsia="ar-SA"/>
        </w:rPr>
        <w:tab/>
      </w:r>
      <w:r w:rsidRPr="0013528C">
        <w:rPr>
          <w:b/>
          <w:lang w:eastAsia="ar-SA"/>
        </w:rPr>
        <w:t>Variantes</w:t>
      </w:r>
      <w:r>
        <w:rPr>
          <w:lang w:eastAsia="ar-SA"/>
        </w:rPr>
        <w:t xml:space="preserve"> : les variantes ne sont pas autorisées. </w:t>
      </w:r>
    </w:p>
    <w:p w14:paraId="3C7B3DF0" w14:textId="77777777" w:rsidR="0013528C" w:rsidRDefault="0013528C" w:rsidP="0013528C">
      <w:pPr>
        <w:rPr>
          <w:lang w:eastAsia="ar-SA"/>
        </w:rPr>
      </w:pPr>
      <w:r>
        <w:rPr>
          <w:lang w:eastAsia="ar-SA"/>
        </w:rPr>
        <w:tab/>
      </w:r>
      <w:r w:rsidRPr="0013528C">
        <w:rPr>
          <w:b/>
          <w:lang w:eastAsia="ar-SA"/>
        </w:rPr>
        <w:t>Prestations supplémentaires éventuelles</w:t>
      </w:r>
      <w:r>
        <w:rPr>
          <w:lang w:eastAsia="ar-SA"/>
        </w:rPr>
        <w:t xml:space="preserve"> : aucune. </w:t>
      </w:r>
    </w:p>
    <w:p w14:paraId="5F040351" w14:textId="77777777" w:rsidR="00D24B47" w:rsidRDefault="00D24B47" w:rsidP="00126C0E">
      <w:pPr>
        <w:pStyle w:val="Titre1"/>
        <w:rPr>
          <w:szCs w:val="22"/>
        </w:rPr>
      </w:pPr>
      <w:bookmarkStart w:id="5" w:name="_Toc181277231"/>
      <w:r>
        <w:t>ARTICLE 5</w:t>
      </w:r>
      <w:r w:rsidR="00614EAB">
        <w:t xml:space="preserve"> : DUREE </w:t>
      </w:r>
      <w:r w:rsidR="001509FF">
        <w:t>DE L’ACCORD-CADRE</w:t>
      </w:r>
      <w:r w:rsidR="00C305B8">
        <w:t xml:space="preserve"> ET FORME DE LA </w:t>
      </w:r>
      <w:r w:rsidR="00126C0E">
        <w:t>NOTIFICATION</w:t>
      </w:r>
      <w:bookmarkEnd w:id="5"/>
      <w:r w:rsidR="00614EAB">
        <w:t xml:space="preserve"> </w:t>
      </w:r>
    </w:p>
    <w:p w14:paraId="3800202E" w14:textId="77777777" w:rsidR="00C305B8" w:rsidRDefault="00D24B47" w:rsidP="00C305B8">
      <w:pPr>
        <w:pStyle w:val="Titre2"/>
      </w:pPr>
      <w:r>
        <w:br/>
      </w:r>
      <w:bookmarkStart w:id="6" w:name="_Toc181277232"/>
      <w:r w:rsidR="00C305B8">
        <w:t>5.1 Durée de l’accord-cadre</w:t>
      </w:r>
      <w:bookmarkEnd w:id="6"/>
      <w:r w:rsidR="00C305B8">
        <w:t xml:space="preserve"> </w:t>
      </w:r>
    </w:p>
    <w:p w14:paraId="77DF51CF" w14:textId="77777777" w:rsidR="008B7E6A" w:rsidRPr="008B7E6A" w:rsidRDefault="001A1E11" w:rsidP="008B7E6A">
      <w:pPr>
        <w:spacing w:after="0" w:line="240" w:lineRule="auto"/>
        <w:rPr>
          <w:rFonts w:eastAsia="Calibri" w:cs="Times New Roman"/>
        </w:rPr>
      </w:pPr>
      <w:r>
        <w:rPr>
          <w:rFonts w:eastAsia="Times New Roman" w:cs="Arial"/>
          <w:lang w:eastAsia="ar-SA"/>
        </w:rPr>
        <w:br/>
      </w:r>
      <w:r w:rsidR="008B7E6A" w:rsidRPr="008B7E6A">
        <w:rPr>
          <w:rFonts w:eastAsia="Times New Roman" w:cs="Arial"/>
          <w:lang w:eastAsia="ar-SA"/>
        </w:rPr>
        <w:t xml:space="preserve">Le marché public est conclu pour une durée ferme de 4 ans à compter de sa date de notification au titulaire. </w:t>
      </w:r>
    </w:p>
    <w:p w14:paraId="4D526EE1" w14:textId="77777777" w:rsidR="008B7E6A" w:rsidRPr="008B7E6A" w:rsidRDefault="008B7E6A" w:rsidP="008B7E6A">
      <w:pPr>
        <w:spacing w:after="0" w:line="240" w:lineRule="auto"/>
        <w:rPr>
          <w:rFonts w:eastAsia="Calibri" w:cs="Times New Roman"/>
        </w:rPr>
      </w:pPr>
    </w:p>
    <w:p w14:paraId="6E74912A" w14:textId="77777777" w:rsidR="008B7E6A" w:rsidRDefault="008B7E6A" w:rsidP="008B7E6A">
      <w:pPr>
        <w:suppressAutoHyphens/>
        <w:overflowPunct w:val="0"/>
        <w:autoSpaceDE w:val="0"/>
        <w:spacing w:after="0" w:line="240" w:lineRule="auto"/>
        <w:textAlignment w:val="baseline"/>
        <w:rPr>
          <w:rFonts w:eastAsia="Times New Roman" w:cs="Arial"/>
          <w:lang w:eastAsia="ar-SA"/>
        </w:rPr>
      </w:pPr>
      <w:r w:rsidRPr="008B7E6A">
        <w:rPr>
          <w:rFonts w:eastAsia="Times New Roman" w:cs="Arial"/>
          <w:lang w:eastAsia="ar-SA"/>
        </w:rPr>
        <w:t xml:space="preserve">L’accord-cadre est résiliable annuellement, </w:t>
      </w:r>
      <w:r w:rsidR="00A52F3C">
        <w:rPr>
          <w:rFonts w:eastAsia="Times New Roman" w:cs="Arial"/>
          <w:lang w:eastAsia="ar-SA"/>
        </w:rPr>
        <w:t>la Ville de LOOS</w:t>
      </w:r>
      <w:r w:rsidRPr="008B7E6A">
        <w:rPr>
          <w:rFonts w:eastAsia="Times New Roman" w:cs="Arial"/>
          <w:lang w:eastAsia="ar-SA"/>
        </w:rPr>
        <w:t xml:space="preserve"> informe le titulaire</w:t>
      </w:r>
      <w:r w:rsidR="00A52F3C">
        <w:rPr>
          <w:rFonts w:eastAsia="Times New Roman" w:cs="Arial"/>
          <w:lang w:eastAsia="ar-SA"/>
        </w:rPr>
        <w:t xml:space="preserve"> de son intention de résilier le marché</w:t>
      </w:r>
      <w:r w:rsidRPr="008B7E6A">
        <w:rPr>
          <w:rFonts w:eastAsia="Times New Roman" w:cs="Arial"/>
          <w:lang w:eastAsia="ar-SA"/>
        </w:rPr>
        <w:t xml:space="preserve"> par lettre recommandée avec accusé de réception dans un délai de 3 mois précédant </w:t>
      </w:r>
      <w:r w:rsidR="0032338F">
        <w:rPr>
          <w:rFonts w:eastAsia="Times New Roman" w:cs="Arial"/>
          <w:lang w:eastAsia="ar-SA"/>
        </w:rPr>
        <w:t>la date anniversaire de la notification.</w:t>
      </w:r>
    </w:p>
    <w:p w14:paraId="08F1F9E3" w14:textId="77777777" w:rsidR="008B7E6A" w:rsidRDefault="008B7E6A" w:rsidP="001A1E11">
      <w:pPr>
        <w:spacing w:after="0" w:line="240" w:lineRule="auto"/>
        <w:rPr>
          <w:rFonts w:eastAsia="Times New Roman" w:cs="Arial"/>
          <w:lang w:eastAsia="ar-SA"/>
        </w:rPr>
      </w:pPr>
    </w:p>
    <w:p w14:paraId="460C363B" w14:textId="77777777" w:rsidR="00C305B8" w:rsidRDefault="00C305B8" w:rsidP="00C305B8">
      <w:pPr>
        <w:pStyle w:val="Titre2"/>
        <w:rPr>
          <w:rFonts w:eastAsia="Calibri"/>
        </w:rPr>
      </w:pPr>
      <w:bookmarkStart w:id="7" w:name="_Toc181277233"/>
      <w:r>
        <w:rPr>
          <w:rFonts w:eastAsia="Calibri"/>
        </w:rPr>
        <w:t>5.2 Forme de la notification</w:t>
      </w:r>
      <w:bookmarkEnd w:id="7"/>
      <w:r>
        <w:rPr>
          <w:rFonts w:eastAsia="Calibri"/>
        </w:rPr>
        <w:t xml:space="preserve"> </w:t>
      </w:r>
    </w:p>
    <w:p w14:paraId="5D895B2F" w14:textId="77777777" w:rsidR="00C305B8" w:rsidRDefault="00C305B8" w:rsidP="00614EAB">
      <w:pPr>
        <w:spacing w:after="0" w:line="240" w:lineRule="auto"/>
        <w:rPr>
          <w:rFonts w:eastAsia="Calibri" w:cs="Arial"/>
        </w:rPr>
      </w:pPr>
    </w:p>
    <w:p w14:paraId="797C0D89" w14:textId="0B51E0B0" w:rsidR="00FC4339" w:rsidRPr="00D937C2" w:rsidRDefault="00614EAB" w:rsidP="00D937C2">
      <w:pPr>
        <w:spacing w:after="0" w:line="240" w:lineRule="auto"/>
        <w:rPr>
          <w:rFonts w:eastAsia="Calibri" w:cs="Arial"/>
        </w:rPr>
      </w:pPr>
      <w:r w:rsidRPr="00866697">
        <w:rPr>
          <w:rFonts w:eastAsia="Calibri" w:cs="Arial"/>
        </w:rPr>
        <w:t xml:space="preserve">Par dérogation à l’article 4.2 du CCAG </w:t>
      </w:r>
      <w:r w:rsidR="004C0EC7">
        <w:rPr>
          <w:rFonts w:eastAsia="Calibri" w:cs="Arial"/>
        </w:rPr>
        <w:t>PI</w:t>
      </w:r>
      <w:r w:rsidRPr="00866697">
        <w:rPr>
          <w:rFonts w:eastAsia="Calibri" w:cs="Arial"/>
        </w:rPr>
        <w:t xml:space="preserve">, seule une copie de l’acte d’engagement est délivrée lors de la notification. Conformément à l’article 3.1 du CCAG </w:t>
      </w:r>
      <w:r w:rsidR="004C0EC7">
        <w:rPr>
          <w:rFonts w:eastAsia="Calibri" w:cs="Arial"/>
        </w:rPr>
        <w:t>PI</w:t>
      </w:r>
      <w:r w:rsidRPr="00866697">
        <w:rPr>
          <w:rFonts w:eastAsia="Calibri" w:cs="Arial"/>
        </w:rPr>
        <w:t>, la notification sera effectuée par courrier électronique via la plateforme d’acheteur qui permettra d’attester la date de la réception de la décision.</w:t>
      </w:r>
    </w:p>
    <w:p w14:paraId="27203D74" w14:textId="77777777" w:rsidR="00126C0E" w:rsidRDefault="00126C0E" w:rsidP="00126C0E">
      <w:pPr>
        <w:pStyle w:val="Titre1"/>
        <w:jc w:val="left"/>
        <w:rPr>
          <w:rFonts w:eastAsia="Times New Roman"/>
          <w:lang w:eastAsia="ar-SA"/>
        </w:rPr>
      </w:pPr>
      <w:bookmarkStart w:id="8" w:name="_Toc181277234"/>
      <w:r w:rsidRPr="00126C0E">
        <w:rPr>
          <w:rFonts w:eastAsia="Times New Roman"/>
          <w:lang w:eastAsia="ar-SA"/>
        </w:rPr>
        <w:t>ARTICLE 6 : MONTANTS D</w:t>
      </w:r>
      <w:r w:rsidR="001509FF">
        <w:rPr>
          <w:rFonts w:eastAsia="Times New Roman"/>
          <w:lang w:eastAsia="ar-SA"/>
        </w:rPr>
        <w:t>E L’ACCORD-CADRE</w:t>
      </w:r>
      <w:bookmarkEnd w:id="8"/>
      <w:r w:rsidR="001509FF">
        <w:rPr>
          <w:rFonts w:eastAsia="Times New Roman"/>
          <w:lang w:eastAsia="ar-SA"/>
        </w:rPr>
        <w:t xml:space="preserve"> </w:t>
      </w:r>
    </w:p>
    <w:p w14:paraId="1AE24836" w14:textId="77777777" w:rsidR="00560985" w:rsidRDefault="00560985" w:rsidP="00560985">
      <w:pPr>
        <w:pStyle w:val="Titre2"/>
        <w:rPr>
          <w:lang w:eastAsia="ar-SA"/>
        </w:rPr>
      </w:pPr>
      <w:r>
        <w:rPr>
          <w:lang w:eastAsia="ar-SA"/>
        </w:rPr>
        <w:br/>
      </w:r>
      <w:bookmarkStart w:id="9" w:name="_Toc181277235"/>
      <w:r>
        <w:rPr>
          <w:lang w:eastAsia="ar-SA"/>
        </w:rPr>
        <w:t>6.1 Minimum et maximum de l’accord-cadre</w:t>
      </w:r>
      <w:bookmarkEnd w:id="9"/>
      <w:r>
        <w:rPr>
          <w:lang w:eastAsia="ar-SA"/>
        </w:rPr>
        <w:t xml:space="preserve"> </w:t>
      </w:r>
    </w:p>
    <w:p w14:paraId="75F8F483" w14:textId="77777777" w:rsidR="005C1E92" w:rsidRDefault="00275BDC" w:rsidP="00275BDC">
      <w:pPr>
        <w:rPr>
          <w:lang w:eastAsia="ar-SA"/>
        </w:rPr>
      </w:pPr>
      <w:r>
        <w:rPr>
          <w:lang w:eastAsia="ar-SA"/>
        </w:rPr>
        <w:br/>
      </w:r>
      <w:r w:rsidR="0013528C">
        <w:rPr>
          <w:lang w:eastAsia="ar-SA"/>
        </w:rPr>
        <w:t>Le marché public est un accord-</w:t>
      </w:r>
      <w:r w:rsidR="001A1E11">
        <w:rPr>
          <w:lang w:eastAsia="ar-SA"/>
        </w:rPr>
        <w:t>cadre à bons de commande mono-attributaire</w:t>
      </w:r>
      <w:r>
        <w:rPr>
          <w:lang w:eastAsia="ar-SA"/>
        </w:rPr>
        <w:t xml:space="preserve"> conclu selon les minimum et maximum suivants : </w:t>
      </w:r>
    </w:p>
    <w:p w14:paraId="6AC94EEE" w14:textId="77777777" w:rsidR="00FC4339" w:rsidRDefault="0013528C" w:rsidP="00FC4339">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lang w:eastAsia="ar-SA"/>
        </w:rPr>
      </w:pPr>
      <w:r>
        <w:rPr>
          <w:lang w:eastAsia="ar-SA"/>
        </w:rPr>
        <w:t>Le marché est conclu sans montant minimum.</w:t>
      </w:r>
    </w:p>
    <w:p w14:paraId="47E5FEB7" w14:textId="6484DD80" w:rsidR="00560985" w:rsidRPr="009B64DB" w:rsidRDefault="0013528C" w:rsidP="00560985">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b/>
          <w:lang w:eastAsia="ar-SA"/>
        </w:rPr>
      </w:pPr>
      <w:r w:rsidRPr="00614EAB">
        <w:rPr>
          <w:b/>
          <w:u w:val="single"/>
          <w:lang w:eastAsia="ar-SA"/>
        </w:rPr>
        <w:t xml:space="preserve">Le montant maximum </w:t>
      </w:r>
      <w:r w:rsidR="00A9106B">
        <w:rPr>
          <w:b/>
          <w:u w:val="single"/>
          <w:lang w:eastAsia="ar-SA"/>
        </w:rPr>
        <w:t>sur la durée du marché</w:t>
      </w:r>
      <w:r w:rsidRPr="00BB4659">
        <w:rPr>
          <w:b/>
          <w:u w:val="single"/>
          <w:lang w:eastAsia="ar-SA"/>
        </w:rPr>
        <w:t xml:space="preserve"> est de</w:t>
      </w:r>
      <w:r w:rsidR="002D37E2">
        <w:rPr>
          <w:b/>
          <w:u w:val="single"/>
          <w:lang w:eastAsia="ar-SA"/>
        </w:rPr>
        <w:t> </w:t>
      </w:r>
      <w:r w:rsidR="00E83BF7">
        <w:rPr>
          <w:b/>
          <w:u w:val="single"/>
          <w:lang w:eastAsia="ar-SA"/>
        </w:rPr>
        <w:t>220 000,00</w:t>
      </w:r>
      <w:r w:rsidR="0032338F">
        <w:rPr>
          <w:b/>
          <w:u w:val="single"/>
          <w:lang w:eastAsia="ar-SA"/>
        </w:rPr>
        <w:t xml:space="preserve"> </w:t>
      </w:r>
      <w:r w:rsidR="0074395B" w:rsidRPr="00BB4659">
        <w:rPr>
          <w:b/>
          <w:u w:val="single"/>
          <w:lang w:eastAsia="ar-SA"/>
        </w:rPr>
        <w:t>€ HT</w:t>
      </w:r>
      <w:r w:rsidR="0074395B" w:rsidRPr="00BB4659">
        <w:rPr>
          <w:b/>
          <w:lang w:eastAsia="ar-SA"/>
        </w:rPr>
        <w:t xml:space="preserve"> </w:t>
      </w:r>
      <w:r w:rsidR="00560985">
        <w:rPr>
          <w:b/>
          <w:lang w:eastAsia="ar-SA"/>
        </w:rPr>
        <w:br/>
      </w:r>
    </w:p>
    <w:p w14:paraId="5D698EDE" w14:textId="77777777" w:rsidR="00560985" w:rsidRDefault="00560985" w:rsidP="00560985">
      <w:pPr>
        <w:pStyle w:val="Titre2"/>
      </w:pPr>
      <w:bookmarkStart w:id="10" w:name="_Toc181277236"/>
      <w:r>
        <w:t>6.2 Information</w:t>
      </w:r>
      <w:r w:rsidR="00F44AC2">
        <w:t>s relatives aux commandes hors Bordereau des Prix U</w:t>
      </w:r>
      <w:r>
        <w:t>nitaires et aux offres promotionnelles</w:t>
      </w:r>
      <w:bookmarkEnd w:id="10"/>
      <w:r>
        <w:t xml:space="preserve"> </w:t>
      </w:r>
    </w:p>
    <w:p w14:paraId="359AB311" w14:textId="77777777" w:rsidR="00560985" w:rsidRDefault="00560985" w:rsidP="00614EAB">
      <w:pPr>
        <w:pStyle w:val="fcase1ertab"/>
        <w:ind w:left="0" w:firstLine="0"/>
        <w:rPr>
          <w:rFonts w:ascii="Arial" w:hAnsi="Arial" w:cs="Arial"/>
          <w:sz w:val="22"/>
          <w:szCs w:val="22"/>
          <w:u w:val="single"/>
        </w:rPr>
      </w:pPr>
    </w:p>
    <w:p w14:paraId="0AD4538B" w14:textId="77777777" w:rsidR="00614EAB" w:rsidRDefault="00614EAB" w:rsidP="00614EAB">
      <w:pPr>
        <w:pStyle w:val="fcase1ertab"/>
        <w:ind w:left="0" w:firstLine="0"/>
        <w:rPr>
          <w:rFonts w:ascii="Arial" w:hAnsi="Arial" w:cs="Arial"/>
          <w:sz w:val="22"/>
          <w:szCs w:val="22"/>
        </w:rPr>
      </w:pPr>
      <w:r>
        <w:rPr>
          <w:rFonts w:ascii="Arial" w:hAnsi="Arial" w:cs="Arial"/>
          <w:sz w:val="22"/>
          <w:szCs w:val="22"/>
          <w:u w:val="single"/>
        </w:rPr>
        <w:t>Le Bordereau de Prix Unitaires est à compléter dans son intégralité, à dater et signer.</w:t>
      </w:r>
    </w:p>
    <w:p w14:paraId="0E95B019" w14:textId="15B9382C" w:rsidR="00614EAB" w:rsidRPr="002916EE" w:rsidRDefault="00614EAB" w:rsidP="002916EE">
      <w:pPr>
        <w:pStyle w:val="fcase1ertab"/>
        <w:ind w:left="0" w:firstLine="0"/>
        <w:rPr>
          <w:rFonts w:ascii="Arial" w:hAnsi="Arial" w:cs="Arial"/>
          <w:sz w:val="22"/>
          <w:szCs w:val="22"/>
        </w:rPr>
      </w:pPr>
      <w:r>
        <w:rPr>
          <w:rFonts w:ascii="Arial" w:hAnsi="Arial" w:cs="Arial"/>
          <w:sz w:val="22"/>
          <w:szCs w:val="22"/>
        </w:rPr>
        <w:t>Le bordereau de prix n'est pas exhaustif, il pourra être fait appel à d'autres prestations liées à l’objet du marché via le catalogue, la liste tarifaire du titulaire ou tout devis.</w:t>
      </w:r>
      <w:r w:rsidR="002916EE" w:rsidRPr="002916EE">
        <w:t xml:space="preserve"> </w:t>
      </w:r>
    </w:p>
    <w:p w14:paraId="1F917631" w14:textId="77777777" w:rsidR="00614EAB" w:rsidRDefault="00614EAB" w:rsidP="00614EAB">
      <w:pPr>
        <w:tabs>
          <w:tab w:val="left" w:pos="426"/>
        </w:tabs>
        <w:suppressAutoHyphens/>
        <w:spacing w:after="0" w:line="240" w:lineRule="auto"/>
        <w:rPr>
          <w:lang w:eastAsia="ar-SA"/>
        </w:rPr>
      </w:pPr>
    </w:p>
    <w:p w14:paraId="2A6FF7BD" w14:textId="77777777" w:rsidR="00614EAB" w:rsidRPr="00614EAB" w:rsidRDefault="00614EAB" w:rsidP="00614EAB">
      <w:pPr>
        <w:jc w:val="left"/>
        <w:rPr>
          <w:rFonts w:eastAsia="Times New Roman" w:cs="Arial"/>
          <w:b/>
          <w:i/>
          <w:lang w:eastAsia="ar-SA"/>
        </w:rPr>
      </w:pPr>
      <w:r w:rsidRPr="00880410">
        <w:rPr>
          <w:rFonts w:eastAsia="Times New Roman" w:cs="Arial"/>
          <w:lang w:eastAsia="ar-SA"/>
        </w:rPr>
        <w:t xml:space="preserve">Le titulaire pourra faire bénéficier la Ville de ses </w:t>
      </w:r>
      <w:r w:rsidRPr="00880410">
        <w:rPr>
          <w:rFonts w:eastAsia="Times New Roman" w:cs="Arial"/>
          <w:b/>
          <w:lang w:eastAsia="ar-SA"/>
        </w:rPr>
        <w:t>offres promotionnelles et commerciales</w:t>
      </w:r>
      <w:r w:rsidRPr="00880410">
        <w:rPr>
          <w:rFonts w:eastAsia="Times New Roman" w:cs="Arial"/>
          <w:lang w:eastAsia="ar-SA"/>
        </w:rPr>
        <w:t>.</w:t>
      </w:r>
    </w:p>
    <w:p w14:paraId="247FE182" w14:textId="77777777" w:rsidR="005C1E92" w:rsidRPr="00126C0E" w:rsidRDefault="00126C0E" w:rsidP="00386405">
      <w:pPr>
        <w:pStyle w:val="Titre1"/>
        <w:rPr>
          <w:rFonts w:eastAsia="Times New Roman"/>
          <w:lang w:eastAsia="ar-SA"/>
        </w:rPr>
      </w:pPr>
      <w:bookmarkStart w:id="11" w:name="_Toc181277237"/>
      <w:r w:rsidRPr="00126C0E">
        <w:rPr>
          <w:rFonts w:eastAsia="Times New Roman"/>
          <w:lang w:eastAsia="ar-SA"/>
        </w:rPr>
        <w:t xml:space="preserve">ARTICLE 7 : MODALITES </w:t>
      </w:r>
      <w:r w:rsidR="001A1E11">
        <w:rPr>
          <w:rFonts w:eastAsia="Times New Roman"/>
          <w:lang w:eastAsia="ar-SA"/>
        </w:rPr>
        <w:t xml:space="preserve">ET DELAIS </w:t>
      </w:r>
      <w:r w:rsidRPr="00126C0E">
        <w:rPr>
          <w:rFonts w:eastAsia="Times New Roman"/>
          <w:lang w:eastAsia="ar-SA"/>
        </w:rPr>
        <w:t xml:space="preserve">D’EXECUTION </w:t>
      </w:r>
      <w:r w:rsidR="0006087F">
        <w:rPr>
          <w:rFonts w:eastAsia="Times New Roman"/>
          <w:lang w:eastAsia="ar-SA"/>
        </w:rPr>
        <w:t>DE L’ACCORD-CADRE</w:t>
      </w:r>
      <w:bookmarkEnd w:id="11"/>
      <w:r w:rsidR="0006087F">
        <w:rPr>
          <w:rFonts w:eastAsia="Times New Roman"/>
          <w:lang w:eastAsia="ar-SA"/>
        </w:rPr>
        <w:t xml:space="preserve"> </w:t>
      </w:r>
    </w:p>
    <w:p w14:paraId="58FAF584" w14:textId="77777777" w:rsidR="0082242E" w:rsidRDefault="0082242E" w:rsidP="0082242E">
      <w:pPr>
        <w:spacing w:after="0" w:line="240" w:lineRule="auto"/>
        <w:rPr>
          <w:rFonts w:eastAsia="Times New Roman" w:cs="Arial"/>
          <w:highlight w:val="yellow"/>
          <w:lang w:eastAsia="ar-SA"/>
        </w:rPr>
      </w:pPr>
    </w:p>
    <w:p w14:paraId="68F54A4E" w14:textId="630CD429" w:rsidR="00485BB6" w:rsidRPr="00261C82" w:rsidRDefault="00485BB6" w:rsidP="00485BB6">
      <w:pPr>
        <w:pStyle w:val="Titre2"/>
        <w:ind w:left="0" w:firstLine="708"/>
        <w:rPr>
          <w:rFonts w:eastAsia="Calibri"/>
        </w:rPr>
      </w:pPr>
      <w:bookmarkStart w:id="12" w:name="_Toc181277238"/>
      <w:r>
        <w:rPr>
          <w:rFonts w:eastAsia="Calibri"/>
        </w:rPr>
        <w:t>7.1 – Délais</w:t>
      </w:r>
      <w:bookmarkEnd w:id="12"/>
    </w:p>
    <w:p w14:paraId="2EA9B91F" w14:textId="649CB055" w:rsidR="0082242E" w:rsidRDefault="001A1E11" w:rsidP="00167493">
      <w:pPr>
        <w:spacing w:after="0" w:line="240" w:lineRule="auto"/>
        <w:rPr>
          <w:rFonts w:eastAsia="Calibri" w:cs="Arial"/>
          <w:bCs/>
        </w:rPr>
      </w:pPr>
      <w:r>
        <w:rPr>
          <w:rFonts w:eastAsia="Calibri" w:cs="Arial"/>
          <w:bCs/>
        </w:rPr>
        <w:t xml:space="preserve">Les dispositions spécifiques aux modalités et délais d’exécution se trouvent dans le Cahier des Clauses Techniques Particulières. </w:t>
      </w:r>
    </w:p>
    <w:p w14:paraId="1961FFBB" w14:textId="5AE1B330" w:rsidR="00567CE2" w:rsidRPr="00567CE2" w:rsidRDefault="00567CE2" w:rsidP="00167493">
      <w:pPr>
        <w:spacing w:after="0" w:line="0" w:lineRule="atLeast"/>
        <w:rPr>
          <w:rFonts w:eastAsia="Arial" w:cs="Arial"/>
          <w:szCs w:val="20"/>
          <w:lang w:eastAsia="fr-FR"/>
        </w:rPr>
      </w:pPr>
      <w:r w:rsidRPr="00567CE2">
        <w:rPr>
          <w:rFonts w:eastAsia="Arial" w:cs="Arial"/>
          <w:szCs w:val="20"/>
          <w:lang w:eastAsia="fr-FR"/>
        </w:rPr>
        <w:t xml:space="preserve">Les documents sont à produire dans </w:t>
      </w:r>
      <w:r w:rsidRPr="00567CE2">
        <w:rPr>
          <w:rFonts w:eastAsia="Arial" w:cs="Arial"/>
          <w:szCs w:val="20"/>
          <w:u w:val="single"/>
          <w:lang w:eastAsia="fr-FR"/>
        </w:rPr>
        <w:t>les délais calendaires</w:t>
      </w:r>
      <w:bookmarkStart w:id="13" w:name="_GoBack"/>
      <w:bookmarkEnd w:id="13"/>
      <w:r w:rsidRPr="00567CE2">
        <w:rPr>
          <w:rFonts w:eastAsia="Arial" w:cs="Arial"/>
          <w:szCs w:val="20"/>
          <w:lang w:eastAsia="fr-FR"/>
        </w:rPr>
        <w:t xml:space="preserve"> </w:t>
      </w:r>
      <w:r>
        <w:rPr>
          <w:rFonts w:eastAsia="Arial" w:cs="Arial"/>
          <w:szCs w:val="20"/>
          <w:lang w:eastAsia="fr-FR"/>
        </w:rPr>
        <w:t xml:space="preserve">(sauf spécifications contraires) </w:t>
      </w:r>
      <w:r w:rsidRPr="00567CE2">
        <w:rPr>
          <w:rFonts w:eastAsia="Arial" w:cs="Arial"/>
          <w:szCs w:val="20"/>
          <w:lang w:eastAsia="fr-FR"/>
        </w:rPr>
        <w:t>suivants :</w:t>
      </w:r>
    </w:p>
    <w:p w14:paraId="21C72BFF" w14:textId="36EF5B3A" w:rsidR="00567CE2" w:rsidRDefault="00567CE2" w:rsidP="0082242E">
      <w:pPr>
        <w:spacing w:after="0" w:line="240" w:lineRule="auto"/>
        <w:rPr>
          <w:rFonts w:eastAsia="Calibri" w:cs="Arial"/>
          <w:bCs/>
        </w:rPr>
      </w:pPr>
    </w:p>
    <w:tbl>
      <w:tblPr>
        <w:tblStyle w:val="Grilledutableau"/>
        <w:tblW w:w="0" w:type="auto"/>
        <w:tblLook w:val="04A0" w:firstRow="1" w:lastRow="0" w:firstColumn="1" w:lastColumn="0" w:noHBand="0" w:noVBand="1"/>
      </w:tblPr>
      <w:tblGrid>
        <w:gridCol w:w="4531"/>
        <w:gridCol w:w="4531"/>
      </w:tblGrid>
      <w:tr w:rsidR="005F11FD" w14:paraId="1CFB888E" w14:textId="77777777" w:rsidTr="005F11FD">
        <w:tc>
          <w:tcPr>
            <w:tcW w:w="4531" w:type="dxa"/>
          </w:tcPr>
          <w:p w14:paraId="74F41E3B" w14:textId="43B3A832" w:rsidR="005F11FD" w:rsidRPr="005F11FD" w:rsidRDefault="005F11FD" w:rsidP="005F11FD">
            <w:pPr>
              <w:jc w:val="center"/>
              <w:rPr>
                <w:rFonts w:eastAsia="Calibri" w:cs="Arial"/>
                <w:b/>
                <w:bCs/>
              </w:rPr>
            </w:pPr>
            <w:r w:rsidRPr="005F11FD">
              <w:rPr>
                <w:rFonts w:eastAsia="Calibri" w:cs="Arial"/>
                <w:b/>
                <w:bCs/>
              </w:rPr>
              <w:t>Type de document</w:t>
            </w:r>
          </w:p>
        </w:tc>
        <w:tc>
          <w:tcPr>
            <w:tcW w:w="4531" w:type="dxa"/>
          </w:tcPr>
          <w:p w14:paraId="5438AAC1" w14:textId="5E487009" w:rsidR="005F11FD" w:rsidRPr="005F11FD" w:rsidRDefault="005F11FD" w:rsidP="005F11FD">
            <w:pPr>
              <w:jc w:val="center"/>
              <w:rPr>
                <w:rFonts w:eastAsia="Calibri" w:cs="Arial"/>
                <w:b/>
                <w:bCs/>
              </w:rPr>
            </w:pPr>
            <w:r w:rsidRPr="005F11FD">
              <w:rPr>
                <w:rFonts w:eastAsia="Calibri" w:cs="Arial"/>
                <w:b/>
                <w:bCs/>
              </w:rPr>
              <w:t>Délai de remise</w:t>
            </w:r>
          </w:p>
        </w:tc>
      </w:tr>
      <w:tr w:rsidR="005F11FD" w14:paraId="01CC0511" w14:textId="77777777" w:rsidTr="005F11FD">
        <w:tc>
          <w:tcPr>
            <w:tcW w:w="4531" w:type="dxa"/>
          </w:tcPr>
          <w:p w14:paraId="78B26C46" w14:textId="78FBA9E6" w:rsidR="005F11FD" w:rsidRDefault="005F11FD" w:rsidP="0082242E">
            <w:pPr>
              <w:rPr>
                <w:rFonts w:eastAsia="Calibri" w:cs="Arial"/>
                <w:bCs/>
              </w:rPr>
            </w:pPr>
            <w:r>
              <w:rPr>
                <w:rFonts w:eastAsia="Calibri" w:cs="Arial"/>
                <w:bCs/>
              </w:rPr>
              <w:t xml:space="preserve">Documents à remettre en phase PRO </w:t>
            </w:r>
          </w:p>
        </w:tc>
        <w:tc>
          <w:tcPr>
            <w:tcW w:w="4531" w:type="dxa"/>
          </w:tcPr>
          <w:p w14:paraId="6FF0BE93" w14:textId="18817F70" w:rsidR="005F11FD" w:rsidRDefault="00B366ED" w:rsidP="0082242E">
            <w:pPr>
              <w:rPr>
                <w:rFonts w:eastAsia="Calibri" w:cs="Arial"/>
                <w:bCs/>
              </w:rPr>
            </w:pPr>
            <w:r>
              <w:rPr>
                <w:rFonts w:eastAsia="Calibri" w:cs="Arial"/>
                <w:bCs/>
              </w:rPr>
              <w:t>7</w:t>
            </w:r>
            <w:r w:rsidR="005F11FD">
              <w:rPr>
                <w:rFonts w:eastAsia="Calibri" w:cs="Arial"/>
                <w:bCs/>
              </w:rPr>
              <w:t xml:space="preserve"> jours après demande </w:t>
            </w:r>
          </w:p>
        </w:tc>
      </w:tr>
      <w:tr w:rsidR="005F11FD" w14:paraId="3AD66166" w14:textId="77777777" w:rsidTr="005F11FD">
        <w:tc>
          <w:tcPr>
            <w:tcW w:w="4531" w:type="dxa"/>
          </w:tcPr>
          <w:p w14:paraId="0AEB13CD" w14:textId="0C371B75" w:rsidR="005F11FD" w:rsidRDefault="005F11FD" w:rsidP="0082242E">
            <w:pPr>
              <w:rPr>
                <w:rFonts w:eastAsia="Calibri" w:cs="Arial"/>
                <w:bCs/>
              </w:rPr>
            </w:pPr>
            <w:r>
              <w:rPr>
                <w:rFonts w:eastAsia="Calibri" w:cs="Arial"/>
                <w:bCs/>
              </w:rPr>
              <w:t xml:space="preserve">Documents à joindre au DCE </w:t>
            </w:r>
          </w:p>
        </w:tc>
        <w:tc>
          <w:tcPr>
            <w:tcW w:w="4531" w:type="dxa"/>
          </w:tcPr>
          <w:p w14:paraId="776362E8" w14:textId="66BB709B" w:rsidR="005F11FD" w:rsidRDefault="00B366ED" w:rsidP="0082242E">
            <w:pPr>
              <w:rPr>
                <w:rFonts w:eastAsia="Calibri" w:cs="Arial"/>
                <w:bCs/>
              </w:rPr>
            </w:pPr>
            <w:r>
              <w:rPr>
                <w:rFonts w:eastAsia="Calibri" w:cs="Arial"/>
                <w:bCs/>
              </w:rPr>
              <w:t>7</w:t>
            </w:r>
            <w:r w:rsidR="005F11FD" w:rsidRPr="005F11FD">
              <w:rPr>
                <w:rFonts w:eastAsia="Calibri" w:cs="Arial"/>
                <w:bCs/>
              </w:rPr>
              <w:t xml:space="preserve"> jours à réception du dossier PRO</w:t>
            </w:r>
          </w:p>
        </w:tc>
      </w:tr>
      <w:tr w:rsidR="005F11FD" w14:paraId="09CB0DFB" w14:textId="77777777" w:rsidTr="005F11FD">
        <w:tc>
          <w:tcPr>
            <w:tcW w:w="4531" w:type="dxa"/>
          </w:tcPr>
          <w:p w14:paraId="4D634BD0" w14:textId="40B0A67E" w:rsidR="005F11FD" w:rsidRDefault="005F11FD" w:rsidP="005F11FD">
            <w:pPr>
              <w:jc w:val="left"/>
              <w:rPr>
                <w:rFonts w:eastAsia="Calibri" w:cs="Arial"/>
                <w:bCs/>
              </w:rPr>
            </w:pPr>
            <w:r>
              <w:rPr>
                <w:rFonts w:eastAsia="Calibri" w:cs="Arial"/>
                <w:bCs/>
              </w:rPr>
              <w:t>Analyse des offres</w:t>
            </w:r>
          </w:p>
        </w:tc>
        <w:tc>
          <w:tcPr>
            <w:tcW w:w="4531" w:type="dxa"/>
          </w:tcPr>
          <w:p w14:paraId="75604885" w14:textId="30E224CB" w:rsidR="005F11FD" w:rsidRDefault="00B366ED" w:rsidP="005F11FD">
            <w:pPr>
              <w:tabs>
                <w:tab w:val="left" w:pos="1590"/>
              </w:tabs>
              <w:jc w:val="left"/>
              <w:rPr>
                <w:rFonts w:eastAsia="Calibri" w:cs="Arial"/>
                <w:bCs/>
              </w:rPr>
            </w:pPr>
            <w:r>
              <w:rPr>
                <w:rFonts w:eastAsia="Calibri" w:cs="Arial"/>
                <w:bCs/>
              </w:rPr>
              <w:t>7</w:t>
            </w:r>
            <w:r w:rsidR="005F11FD" w:rsidRPr="005F11FD">
              <w:rPr>
                <w:rFonts w:eastAsia="Calibri" w:cs="Arial"/>
                <w:bCs/>
              </w:rPr>
              <w:t xml:space="preserve"> jours à réception des dossiers des offres</w:t>
            </w:r>
          </w:p>
        </w:tc>
      </w:tr>
      <w:tr w:rsidR="005F11FD" w14:paraId="72A646F8" w14:textId="77777777" w:rsidTr="005F11FD">
        <w:tc>
          <w:tcPr>
            <w:tcW w:w="4531" w:type="dxa"/>
          </w:tcPr>
          <w:p w14:paraId="4DE40CCE" w14:textId="4FBA2CC3" w:rsidR="005F11FD" w:rsidRDefault="005F11FD" w:rsidP="0082242E">
            <w:pPr>
              <w:rPr>
                <w:rFonts w:eastAsia="Calibri" w:cs="Arial"/>
                <w:bCs/>
              </w:rPr>
            </w:pPr>
            <w:r w:rsidRPr="005F11FD">
              <w:rPr>
                <w:rFonts w:eastAsia="Calibri" w:cs="Arial"/>
                <w:bCs/>
              </w:rPr>
              <w:t>Calendrier des premiers travaux</w:t>
            </w:r>
          </w:p>
        </w:tc>
        <w:tc>
          <w:tcPr>
            <w:tcW w:w="4531" w:type="dxa"/>
          </w:tcPr>
          <w:p w14:paraId="40CC24A3" w14:textId="3BC81BA4" w:rsidR="005F11FD" w:rsidRDefault="00B366ED" w:rsidP="00695109">
            <w:pPr>
              <w:rPr>
                <w:rFonts w:eastAsia="Calibri" w:cs="Arial"/>
                <w:bCs/>
              </w:rPr>
            </w:pPr>
            <w:r>
              <w:t>7</w:t>
            </w:r>
            <w:r w:rsidR="005F11FD" w:rsidRPr="005F11FD">
              <w:t xml:space="preserve"> jours à compter du début de la phase de</w:t>
            </w:r>
            <w:r w:rsidR="005F11FD">
              <w:t xml:space="preserve"> </w:t>
            </w:r>
            <w:r w:rsidR="005F11FD" w:rsidRPr="005F11FD">
              <w:rPr>
                <w:rFonts w:eastAsia="Calibri" w:cs="Arial"/>
                <w:bCs/>
              </w:rPr>
              <w:t>préparation</w:t>
            </w:r>
          </w:p>
        </w:tc>
      </w:tr>
      <w:tr w:rsidR="005F11FD" w14:paraId="236E8C0D" w14:textId="77777777" w:rsidTr="005F11FD">
        <w:tc>
          <w:tcPr>
            <w:tcW w:w="4531" w:type="dxa"/>
          </w:tcPr>
          <w:p w14:paraId="4DB583F7" w14:textId="15381261" w:rsidR="005F11FD" w:rsidRDefault="00695109" w:rsidP="0082242E">
            <w:pPr>
              <w:rPr>
                <w:rFonts w:eastAsia="Calibri" w:cs="Arial"/>
                <w:bCs/>
              </w:rPr>
            </w:pPr>
            <w:r w:rsidRPr="00695109">
              <w:rPr>
                <w:rFonts w:eastAsia="Calibri" w:cs="Arial"/>
                <w:bCs/>
              </w:rPr>
              <w:t>Autres  docume</w:t>
            </w:r>
            <w:r>
              <w:rPr>
                <w:rFonts w:eastAsia="Calibri" w:cs="Arial"/>
                <w:bCs/>
              </w:rPr>
              <w:t>nts  à  produire  en  phase  de préparation</w:t>
            </w:r>
          </w:p>
        </w:tc>
        <w:tc>
          <w:tcPr>
            <w:tcW w:w="4531" w:type="dxa"/>
          </w:tcPr>
          <w:p w14:paraId="47946835" w14:textId="7272CB8B" w:rsidR="005F11FD" w:rsidRDefault="00695109" w:rsidP="0082242E">
            <w:pPr>
              <w:rPr>
                <w:rFonts w:eastAsia="Calibri" w:cs="Arial"/>
                <w:bCs/>
              </w:rPr>
            </w:pPr>
            <w:r w:rsidRPr="00695109">
              <w:rPr>
                <w:rFonts w:eastAsia="Calibri" w:cs="Arial"/>
                <w:bCs/>
              </w:rPr>
              <w:t>Avant l’achèvement de cette phase</w:t>
            </w:r>
          </w:p>
        </w:tc>
      </w:tr>
      <w:tr w:rsidR="005F11FD" w14:paraId="11036803" w14:textId="77777777" w:rsidTr="005F11FD">
        <w:tc>
          <w:tcPr>
            <w:tcW w:w="4531" w:type="dxa"/>
          </w:tcPr>
          <w:p w14:paraId="62FF9D8C" w14:textId="75DDF584" w:rsidR="005F11FD" w:rsidRDefault="00695109" w:rsidP="0082242E">
            <w:pPr>
              <w:rPr>
                <w:rFonts w:eastAsia="Calibri" w:cs="Arial"/>
                <w:bCs/>
              </w:rPr>
            </w:pPr>
            <w:r w:rsidRPr="00695109">
              <w:rPr>
                <w:rFonts w:eastAsia="Calibri" w:cs="Arial"/>
                <w:bCs/>
              </w:rPr>
              <w:t>Compte-rendu (s) de réunion</w:t>
            </w:r>
          </w:p>
        </w:tc>
        <w:tc>
          <w:tcPr>
            <w:tcW w:w="4531" w:type="dxa"/>
          </w:tcPr>
          <w:p w14:paraId="034BE100" w14:textId="3B6B1804" w:rsidR="005F11FD" w:rsidRDefault="00695109" w:rsidP="00695109">
            <w:r w:rsidRPr="00695109">
              <w:t>Au plus tard 2 jours ouvrés après la réunion</w:t>
            </w:r>
          </w:p>
        </w:tc>
      </w:tr>
      <w:tr w:rsidR="00695109" w14:paraId="3F24AC3F" w14:textId="77777777" w:rsidTr="005F11FD">
        <w:tc>
          <w:tcPr>
            <w:tcW w:w="4531" w:type="dxa"/>
          </w:tcPr>
          <w:p w14:paraId="4C61A258" w14:textId="10622C58" w:rsidR="00695109" w:rsidRPr="00695109" w:rsidRDefault="00695109" w:rsidP="0082242E">
            <w:pPr>
              <w:rPr>
                <w:rFonts w:eastAsia="Calibri" w:cs="Arial"/>
                <w:bCs/>
              </w:rPr>
            </w:pPr>
            <w:r w:rsidRPr="00695109">
              <w:rPr>
                <w:rFonts w:eastAsia="Calibri" w:cs="Arial"/>
                <w:bCs/>
              </w:rPr>
              <w:t>Pointage hebdomadaire du planning</w:t>
            </w:r>
          </w:p>
        </w:tc>
        <w:tc>
          <w:tcPr>
            <w:tcW w:w="4531" w:type="dxa"/>
          </w:tcPr>
          <w:p w14:paraId="589DF74A" w14:textId="19CEAB50" w:rsidR="00695109" w:rsidRPr="00695109" w:rsidRDefault="00695109" w:rsidP="00695109">
            <w:r w:rsidRPr="00695109">
              <w:t>Joint au compte-rendu hebdomadaire</w:t>
            </w:r>
          </w:p>
        </w:tc>
      </w:tr>
      <w:tr w:rsidR="00695109" w14:paraId="0E6A250B" w14:textId="77777777" w:rsidTr="005F11FD">
        <w:tc>
          <w:tcPr>
            <w:tcW w:w="4531" w:type="dxa"/>
          </w:tcPr>
          <w:p w14:paraId="29B11BE3" w14:textId="33E74D75" w:rsidR="00695109" w:rsidRPr="00695109" w:rsidRDefault="00695109" w:rsidP="00695109">
            <w:r w:rsidRPr="00695109">
              <w:t>Rapport mensuel d’avancement</w:t>
            </w:r>
          </w:p>
        </w:tc>
        <w:tc>
          <w:tcPr>
            <w:tcW w:w="4531" w:type="dxa"/>
          </w:tcPr>
          <w:p w14:paraId="462A7738" w14:textId="5B430591" w:rsidR="00695109" w:rsidRDefault="00695109" w:rsidP="00695109">
            <w:r>
              <w:t>Au plus tard 2 jours ouvrés avant la date de réunion de revue de projet organisée par le</w:t>
            </w:r>
          </w:p>
          <w:p w14:paraId="0A8794F5" w14:textId="662C829F" w:rsidR="00695109" w:rsidRPr="00695109" w:rsidRDefault="00695109" w:rsidP="00695109">
            <w:r>
              <w:t>maitre d’ouvrage ou à défaut le 5 du mois n+1</w:t>
            </w:r>
          </w:p>
        </w:tc>
      </w:tr>
      <w:tr w:rsidR="00695109" w14:paraId="503CE87A" w14:textId="77777777" w:rsidTr="005F11FD">
        <w:tc>
          <w:tcPr>
            <w:tcW w:w="4531" w:type="dxa"/>
          </w:tcPr>
          <w:p w14:paraId="0D85A1CD" w14:textId="7D68C88B" w:rsidR="00695109" w:rsidRPr="00695109" w:rsidRDefault="00695109" w:rsidP="00695109">
            <w:pPr>
              <w:tabs>
                <w:tab w:val="left" w:pos="1170"/>
              </w:tabs>
              <w:rPr>
                <w:rFonts w:eastAsia="Calibri" w:cs="Arial"/>
                <w:bCs/>
              </w:rPr>
            </w:pPr>
            <w:r w:rsidRPr="00695109">
              <w:rPr>
                <w:rFonts w:eastAsia="Calibri" w:cs="Arial"/>
                <w:bCs/>
              </w:rPr>
              <w:t>Autre document</w:t>
            </w:r>
          </w:p>
        </w:tc>
        <w:tc>
          <w:tcPr>
            <w:tcW w:w="4531" w:type="dxa"/>
          </w:tcPr>
          <w:p w14:paraId="058B53DD" w14:textId="77777777" w:rsidR="00695109" w:rsidRDefault="00695109" w:rsidP="00695109">
            <w:r>
              <w:t>7 jours à compter de la demande du maitre</w:t>
            </w:r>
          </w:p>
          <w:p w14:paraId="5A9CE653" w14:textId="308B55A4" w:rsidR="00695109" w:rsidRPr="00695109" w:rsidRDefault="00695109" w:rsidP="00695109">
            <w:r>
              <w:t>d’ouvrage.</w:t>
            </w:r>
          </w:p>
        </w:tc>
      </w:tr>
    </w:tbl>
    <w:p w14:paraId="11A7CF3E" w14:textId="77777777" w:rsidR="00841AC3" w:rsidRDefault="00841AC3" w:rsidP="00841AC3">
      <w:pPr>
        <w:pStyle w:val="Titre2"/>
        <w:ind w:left="0"/>
        <w:rPr>
          <w:rFonts w:eastAsia="Calibri"/>
        </w:rPr>
      </w:pPr>
    </w:p>
    <w:p w14:paraId="2198EBFE" w14:textId="69D32ABC" w:rsidR="00841AC3" w:rsidRPr="00261C82" w:rsidRDefault="00841AC3" w:rsidP="00841AC3">
      <w:pPr>
        <w:pStyle w:val="Titre2"/>
        <w:ind w:left="0" w:firstLine="708"/>
        <w:rPr>
          <w:rFonts w:eastAsia="Calibri"/>
        </w:rPr>
      </w:pPr>
      <w:bookmarkStart w:id="14" w:name="_Toc181277239"/>
      <w:r>
        <w:rPr>
          <w:rFonts w:eastAsia="Calibri"/>
        </w:rPr>
        <w:t>7.2 - Clause de réexamen</w:t>
      </w:r>
      <w:bookmarkEnd w:id="14"/>
    </w:p>
    <w:p w14:paraId="1480A4CB" w14:textId="71BD3369" w:rsidR="00841AC3" w:rsidRPr="00841AC3" w:rsidRDefault="00841AC3" w:rsidP="00841AC3">
      <w:pPr>
        <w:pStyle w:val="Corpsdetexte"/>
        <w:jc w:val="both"/>
        <w:rPr>
          <w:sz w:val="22"/>
          <w:szCs w:val="22"/>
        </w:rPr>
      </w:pPr>
      <w:r w:rsidRPr="00261C82">
        <w:rPr>
          <w:sz w:val="22"/>
          <w:szCs w:val="22"/>
        </w:rPr>
        <w:t>Les modifications du contrat seront passées dans le respect des dispositions des articles R. 2194-1 à R. 2194-10 du code de la commande publique.</w:t>
      </w:r>
    </w:p>
    <w:p w14:paraId="402FB0E1" w14:textId="01D2F153" w:rsidR="00DE34EB" w:rsidRPr="00DE34EB" w:rsidRDefault="00DE34EB" w:rsidP="00126C0E">
      <w:pPr>
        <w:pStyle w:val="Titre1"/>
        <w:rPr>
          <w:rFonts w:eastAsia="Times New Roman"/>
          <w:lang w:eastAsia="fr-FR"/>
        </w:rPr>
      </w:pPr>
      <w:bookmarkStart w:id="15" w:name="_Toc181277240"/>
      <w:r w:rsidRPr="00DE34EB">
        <w:rPr>
          <w:rFonts w:eastAsia="Times New Roman"/>
          <w:lang w:eastAsia="fr-FR"/>
        </w:rPr>
        <w:t xml:space="preserve">ARTICLE </w:t>
      </w:r>
      <w:r>
        <w:rPr>
          <w:rFonts w:eastAsia="Times New Roman"/>
          <w:lang w:eastAsia="fr-FR"/>
        </w:rPr>
        <w:t>8</w:t>
      </w:r>
      <w:r w:rsidRPr="00DE34EB">
        <w:rPr>
          <w:rFonts w:eastAsia="Times New Roman"/>
          <w:lang w:eastAsia="fr-FR"/>
        </w:rPr>
        <w:t xml:space="preserve"> – DISPOSITIONS FINANCIERES</w:t>
      </w:r>
      <w:bookmarkEnd w:id="15"/>
    </w:p>
    <w:p w14:paraId="00A180AF" w14:textId="77777777" w:rsidR="00DE34EB" w:rsidRPr="00DE34EB" w:rsidRDefault="00DE34EB" w:rsidP="00DE34EB">
      <w:pPr>
        <w:spacing w:after="0" w:line="240" w:lineRule="auto"/>
        <w:ind w:left="284"/>
        <w:rPr>
          <w:rFonts w:ascii="Arial Narrow" w:eastAsia="Calibri" w:hAnsi="Arial Narrow" w:cs="Arial"/>
          <w:b/>
          <w:sz w:val="24"/>
          <w:szCs w:val="24"/>
        </w:rPr>
      </w:pPr>
    </w:p>
    <w:p w14:paraId="4ED25DFD" w14:textId="77777777" w:rsidR="00DE34EB" w:rsidRPr="00DE34EB" w:rsidRDefault="00DC258D" w:rsidP="00126C0E">
      <w:pPr>
        <w:pStyle w:val="Titre2"/>
        <w:rPr>
          <w:rFonts w:eastAsia="Calibri"/>
        </w:rPr>
      </w:pPr>
      <w:bookmarkStart w:id="16" w:name="_Toc181277241"/>
      <w:r>
        <w:rPr>
          <w:rFonts w:eastAsia="Calibri"/>
        </w:rPr>
        <w:t>8</w:t>
      </w:r>
      <w:r w:rsidR="00DE34EB" w:rsidRPr="00DE34EB">
        <w:rPr>
          <w:rFonts w:eastAsia="Calibri"/>
        </w:rPr>
        <w:t>.1 – Caractère des prix</w:t>
      </w:r>
      <w:bookmarkEnd w:id="16"/>
    </w:p>
    <w:p w14:paraId="776C9763" w14:textId="77777777" w:rsidR="00DE34EB" w:rsidRPr="00DE34EB" w:rsidRDefault="00DE34EB" w:rsidP="00DE34EB">
      <w:pPr>
        <w:spacing w:after="0" w:line="240" w:lineRule="auto"/>
        <w:rPr>
          <w:rFonts w:eastAsia="Calibri" w:cs="Arial"/>
        </w:rPr>
      </w:pPr>
    </w:p>
    <w:p w14:paraId="1BF8AC86" w14:textId="59CC0E07" w:rsidR="001A1E11" w:rsidRPr="00DE34EB" w:rsidRDefault="001A1E11" w:rsidP="001A1E11">
      <w:pPr>
        <w:spacing w:after="0" w:line="240" w:lineRule="auto"/>
        <w:rPr>
          <w:rFonts w:eastAsia="Calibri" w:cs="Arial"/>
        </w:rPr>
      </w:pPr>
      <w:r w:rsidRPr="00DE34EB">
        <w:rPr>
          <w:rFonts w:eastAsia="Calibri" w:cs="Arial"/>
        </w:rPr>
        <w:t xml:space="preserve">Le marché public est un accord-cadre à bons de commande mono-attributaire, il est traité à prix unitaires. Les prestations à exécuter donneront lieu, en application </w:t>
      </w:r>
      <w:r>
        <w:rPr>
          <w:rFonts w:eastAsia="Calibri" w:cs="Arial"/>
        </w:rPr>
        <w:t>des articles R.2162-1 à R.2162-6</w:t>
      </w:r>
      <w:r w:rsidR="004C0EC7">
        <w:rPr>
          <w:rFonts w:eastAsia="Calibri" w:cs="Arial"/>
        </w:rPr>
        <w:t xml:space="preserve"> du Code de la Commande Publique</w:t>
      </w:r>
      <w:r w:rsidRPr="00DE34EB">
        <w:rPr>
          <w:rFonts w:eastAsia="Calibri" w:cs="Arial"/>
        </w:rPr>
        <w:t>, à la passation de bons de commandes.</w:t>
      </w:r>
    </w:p>
    <w:p w14:paraId="2DFF5863" w14:textId="77777777" w:rsidR="00DE34EB" w:rsidRPr="00DE34EB" w:rsidRDefault="00DE34EB" w:rsidP="00DE34EB">
      <w:pPr>
        <w:spacing w:after="0" w:line="240" w:lineRule="auto"/>
        <w:rPr>
          <w:rFonts w:eastAsia="Calibri" w:cs="Arial"/>
          <w:b/>
        </w:rPr>
      </w:pPr>
    </w:p>
    <w:p w14:paraId="37EEA149" w14:textId="77777777" w:rsidR="00DE34EB" w:rsidRPr="00DE34EB" w:rsidRDefault="00DC258D" w:rsidP="00126C0E">
      <w:pPr>
        <w:pStyle w:val="Titre2"/>
        <w:rPr>
          <w:rFonts w:eastAsia="Calibri"/>
        </w:rPr>
      </w:pPr>
      <w:bookmarkStart w:id="17" w:name="_Toc181277242"/>
      <w:r>
        <w:rPr>
          <w:rFonts w:eastAsia="Calibri"/>
        </w:rPr>
        <w:t>8</w:t>
      </w:r>
      <w:r w:rsidR="00DE34EB" w:rsidRPr="00DE34EB">
        <w:rPr>
          <w:rFonts w:eastAsia="Calibri"/>
        </w:rPr>
        <w:t>.2 – Contenu des prix</w:t>
      </w:r>
      <w:bookmarkEnd w:id="17"/>
    </w:p>
    <w:p w14:paraId="58AE46C2" w14:textId="77777777" w:rsidR="00DE34EB" w:rsidRDefault="00DE34EB" w:rsidP="00DE34EB">
      <w:pPr>
        <w:tabs>
          <w:tab w:val="left" w:pos="-57"/>
          <w:tab w:val="left" w:pos="0"/>
        </w:tabs>
        <w:spacing w:after="0" w:line="240" w:lineRule="auto"/>
        <w:rPr>
          <w:rFonts w:eastAsia="Calibri" w:cs="Arial"/>
        </w:rPr>
      </w:pPr>
    </w:p>
    <w:p w14:paraId="30DD6721" w14:textId="77777777" w:rsidR="001A1E11" w:rsidRDefault="001A1E11" w:rsidP="001A1E11">
      <w:pPr>
        <w:tabs>
          <w:tab w:val="left" w:pos="-57"/>
          <w:tab w:val="left" w:pos="0"/>
        </w:tabs>
        <w:spacing w:after="0" w:line="240" w:lineRule="auto"/>
        <w:rPr>
          <w:rFonts w:eastAsia="Calibri" w:cs="Arial"/>
        </w:rPr>
      </w:pPr>
      <w:r w:rsidRPr="00DE34EB">
        <w:rPr>
          <w:rFonts w:eastAsia="Calibri" w:cs="Arial"/>
        </w:rPr>
        <w:t xml:space="preserve">Les prix du marché sont hors T.V.A. et sont réputés comprendre toutes les dépenses afférentes à l’exécution des prestations telles que décrites dans </w:t>
      </w:r>
      <w:r>
        <w:rPr>
          <w:rFonts w:eastAsia="Calibri" w:cs="Arial"/>
        </w:rPr>
        <w:t>le présent AE valant CCAP</w:t>
      </w:r>
      <w:r w:rsidR="008B7E6A">
        <w:rPr>
          <w:rFonts w:eastAsia="Calibri" w:cs="Arial"/>
        </w:rPr>
        <w:t xml:space="preserve">, le Cahier des Clauses Techniques Particulières </w:t>
      </w:r>
      <w:r w:rsidRPr="00DE34EB">
        <w:rPr>
          <w:rFonts w:eastAsia="Calibri" w:cs="Arial"/>
        </w:rPr>
        <w:t>et au Bordereau des Prix Unitaires (BPU).</w:t>
      </w:r>
      <w:r>
        <w:rPr>
          <w:rFonts w:eastAsia="Calibri" w:cs="Arial"/>
        </w:rPr>
        <w:t xml:space="preserve"> </w:t>
      </w:r>
      <w:r w:rsidRPr="00DE34EB">
        <w:rPr>
          <w:rFonts w:eastAsia="Calibri" w:cs="Arial"/>
        </w:rPr>
        <w:t>Le taux de TVA à appliquer sera celui en vigueur le jour du fait générateur de cette taxe.</w:t>
      </w:r>
    </w:p>
    <w:p w14:paraId="38CA30FC" w14:textId="77777777" w:rsidR="001A1E11" w:rsidRPr="00DE34EB" w:rsidRDefault="001A1E11" w:rsidP="001A1E11">
      <w:pPr>
        <w:tabs>
          <w:tab w:val="left" w:pos="-57"/>
          <w:tab w:val="left" w:pos="0"/>
        </w:tabs>
        <w:spacing w:after="0" w:line="240" w:lineRule="auto"/>
        <w:rPr>
          <w:rFonts w:eastAsia="Calibri" w:cs="Arial"/>
        </w:rPr>
      </w:pPr>
    </w:p>
    <w:p w14:paraId="3FC5FEC6" w14:textId="77777777" w:rsidR="00DE34EB" w:rsidRPr="00DE34EB" w:rsidRDefault="00DC258D" w:rsidP="00126C0E">
      <w:pPr>
        <w:pStyle w:val="Titre2"/>
        <w:rPr>
          <w:rFonts w:eastAsia="Calibri"/>
        </w:rPr>
      </w:pPr>
      <w:bookmarkStart w:id="18" w:name="_Toc181277243"/>
      <w:r>
        <w:rPr>
          <w:rFonts w:eastAsia="Calibri"/>
        </w:rPr>
        <w:t>8</w:t>
      </w:r>
      <w:r w:rsidR="00DE34EB" w:rsidRPr="00DE34EB">
        <w:rPr>
          <w:rFonts w:eastAsia="Calibri"/>
        </w:rPr>
        <w:t>.3 – Variation des prix</w:t>
      </w:r>
      <w:bookmarkEnd w:id="18"/>
    </w:p>
    <w:p w14:paraId="29CBD9DB" w14:textId="77777777" w:rsidR="00DE34EB" w:rsidRPr="00DE34EB" w:rsidRDefault="00DE34EB" w:rsidP="00DE34EB">
      <w:pPr>
        <w:spacing w:after="0" w:line="240" w:lineRule="auto"/>
        <w:rPr>
          <w:rFonts w:eastAsia="Calibri" w:cs="Arial"/>
        </w:rPr>
      </w:pPr>
    </w:p>
    <w:p w14:paraId="10D65D5C" w14:textId="77777777" w:rsidR="00344AB8" w:rsidRDefault="00985B8E" w:rsidP="00344AB8">
      <w:pPr>
        <w:spacing w:after="0" w:line="240" w:lineRule="auto"/>
        <w:rPr>
          <w:rFonts w:eastAsia="Calibri" w:cs="Arial"/>
          <w:b/>
        </w:rPr>
      </w:pPr>
      <w:r w:rsidRPr="00985B8E">
        <w:rPr>
          <w:rFonts w:eastAsia="Calibri" w:cs="Arial"/>
          <w:b/>
        </w:rPr>
        <w:t>Le march</w:t>
      </w:r>
      <w:r w:rsidR="00344AB8">
        <w:rPr>
          <w:rFonts w:eastAsia="Calibri" w:cs="Arial"/>
          <w:b/>
        </w:rPr>
        <w:t xml:space="preserve">é est conclu à prix révisable. </w:t>
      </w:r>
    </w:p>
    <w:p w14:paraId="3AE2531B" w14:textId="77777777" w:rsidR="00344AB8" w:rsidRDefault="00344AB8" w:rsidP="00344AB8">
      <w:pPr>
        <w:spacing w:after="0" w:line="240" w:lineRule="auto"/>
        <w:rPr>
          <w:rFonts w:eastAsia="Calibri" w:cs="Arial"/>
          <w:b/>
        </w:rPr>
      </w:pPr>
    </w:p>
    <w:p w14:paraId="32C80F77" w14:textId="648E1C58" w:rsidR="00985B8E" w:rsidRPr="00344AB8" w:rsidRDefault="00344AB8" w:rsidP="00344AB8">
      <w:pPr>
        <w:pStyle w:val="Paragraphedeliste"/>
        <w:numPr>
          <w:ilvl w:val="0"/>
          <w:numId w:val="17"/>
        </w:numPr>
        <w:spacing w:after="0" w:line="240" w:lineRule="auto"/>
        <w:rPr>
          <w:rFonts w:eastAsia="Calibri" w:cs="Arial"/>
          <w:b/>
          <w:u w:val="single"/>
        </w:rPr>
      </w:pPr>
      <w:r w:rsidRPr="00344AB8">
        <w:rPr>
          <w:rFonts w:eastAsia="Calibri" w:cs="Arial"/>
          <w:u w:val="single"/>
        </w:rPr>
        <w:t>Modalités</w:t>
      </w:r>
      <w:r w:rsidR="00985B8E" w:rsidRPr="00344AB8">
        <w:rPr>
          <w:rFonts w:eastAsia="Calibri" w:cs="Arial"/>
          <w:u w:val="single"/>
        </w:rPr>
        <w:t xml:space="preserve"> des révisions </w:t>
      </w:r>
    </w:p>
    <w:p w14:paraId="79D8F410" w14:textId="77777777" w:rsidR="00985B8E" w:rsidRDefault="00985B8E" w:rsidP="009B64DB">
      <w:pPr>
        <w:spacing w:after="0" w:line="240" w:lineRule="auto"/>
        <w:rPr>
          <w:rFonts w:eastAsia="Calibri" w:cs="Arial"/>
        </w:rPr>
      </w:pPr>
    </w:p>
    <w:p w14:paraId="2905920C" w14:textId="6B822B57" w:rsidR="00985B8E" w:rsidRDefault="009B64DB" w:rsidP="009B64DB">
      <w:pPr>
        <w:spacing w:after="0" w:line="240" w:lineRule="auto"/>
        <w:rPr>
          <w:rFonts w:eastAsia="Calibri" w:cs="Arial"/>
        </w:rPr>
      </w:pPr>
      <w:r>
        <w:rPr>
          <w:rFonts w:eastAsia="Calibri" w:cs="Arial"/>
        </w:rPr>
        <w:t xml:space="preserve">Les prix </w:t>
      </w:r>
      <w:r w:rsidR="006321EB">
        <w:rPr>
          <w:rFonts w:eastAsia="Calibri" w:cs="Arial"/>
        </w:rPr>
        <w:t xml:space="preserve">du Bordereau des Prix Unitaires </w:t>
      </w:r>
      <w:r>
        <w:rPr>
          <w:rFonts w:eastAsia="Calibri" w:cs="Arial"/>
        </w:rPr>
        <w:t xml:space="preserve">peuvent être révisés par ajustement une fois par an </w:t>
      </w:r>
      <w:r w:rsidR="00985B8E">
        <w:rPr>
          <w:rFonts w:eastAsia="Calibri" w:cs="Arial"/>
          <w:b/>
          <w:u w:val="single"/>
        </w:rPr>
        <w:t xml:space="preserve">à l’initiative du titulaire. </w:t>
      </w:r>
      <w:r>
        <w:rPr>
          <w:rFonts w:eastAsia="Calibri" w:cs="Arial"/>
        </w:rPr>
        <w:t xml:space="preserve"> </w:t>
      </w:r>
    </w:p>
    <w:p w14:paraId="6B641677" w14:textId="2D95C7FD" w:rsidR="00985B8E" w:rsidRDefault="00985B8E" w:rsidP="009B64DB">
      <w:pPr>
        <w:spacing w:after="0" w:line="240" w:lineRule="auto"/>
        <w:rPr>
          <w:rFonts w:eastAsia="Calibri" w:cs="Arial"/>
        </w:rPr>
      </w:pPr>
    </w:p>
    <w:p w14:paraId="0FAFD980" w14:textId="6D940C57" w:rsidR="00985B8E" w:rsidRDefault="00985B8E" w:rsidP="00985B8E">
      <w:pPr>
        <w:spacing w:after="0" w:line="240" w:lineRule="auto"/>
        <w:rPr>
          <w:rFonts w:eastAsia="Calibri" w:cs="Arial"/>
        </w:rPr>
      </w:pPr>
      <w:r>
        <w:rPr>
          <w:rFonts w:eastAsia="Calibri" w:cs="Arial"/>
        </w:rPr>
        <w:t xml:space="preserve">Il devra avertir </w:t>
      </w:r>
      <w:r w:rsidR="00344AB8">
        <w:rPr>
          <w:rFonts w:eastAsia="Calibri" w:cs="Arial"/>
        </w:rPr>
        <w:t>obligatoirement avertir le service Commande Publique à l’adresse</w:t>
      </w:r>
      <w:r>
        <w:rPr>
          <w:rFonts w:eastAsia="Calibri" w:cs="Arial"/>
        </w:rPr>
        <w:t xml:space="preserve"> </w:t>
      </w:r>
      <w:r w:rsidR="00344AB8">
        <w:rPr>
          <w:rFonts w:eastAsia="Calibri" w:cs="Arial"/>
        </w:rPr>
        <w:t xml:space="preserve">mail suivante : </w:t>
      </w:r>
      <w:hyperlink r:id="rId11" w:history="1">
        <w:r w:rsidR="00344AB8" w:rsidRPr="00400392">
          <w:rPr>
            <w:rStyle w:val="Lienhypertexte"/>
            <w:rFonts w:eastAsia="Calibri" w:cs="Arial"/>
          </w:rPr>
          <w:t>marchespublics@ville-loos.fr</w:t>
        </w:r>
      </w:hyperlink>
      <w:r w:rsidR="00344AB8">
        <w:rPr>
          <w:rFonts w:eastAsia="Calibri" w:cs="Arial"/>
        </w:rPr>
        <w:t xml:space="preserve"> </w:t>
      </w:r>
      <w:r>
        <w:rPr>
          <w:rFonts w:eastAsia="Calibri" w:cs="Arial"/>
        </w:rPr>
        <w:t xml:space="preserve">de son intention de procéder à la révision des prix </w:t>
      </w:r>
      <w:r>
        <w:rPr>
          <w:rFonts w:eastAsia="Calibri" w:cs="Arial"/>
          <w:b/>
        </w:rPr>
        <w:t>au moins un mois avant la date anniversaire de la notification</w:t>
      </w:r>
      <w:r>
        <w:rPr>
          <w:rFonts w:eastAsia="Calibri" w:cs="Arial"/>
        </w:rPr>
        <w:t xml:space="preserve">. </w:t>
      </w:r>
      <w:r w:rsidR="00344AB8">
        <w:rPr>
          <w:rFonts w:eastAsia="Calibri" w:cs="Arial"/>
        </w:rPr>
        <w:t xml:space="preserve">Le titulaire joindra au mail </w:t>
      </w:r>
      <w:r w:rsidR="00600EA7">
        <w:rPr>
          <w:rFonts w:eastAsia="Calibri" w:cs="Arial"/>
        </w:rPr>
        <w:t>le Bordereau</w:t>
      </w:r>
      <w:r w:rsidR="00344AB8">
        <w:rPr>
          <w:rFonts w:eastAsia="Calibri" w:cs="Arial"/>
        </w:rPr>
        <w:t xml:space="preserve"> des Prix Unitaires révisé. </w:t>
      </w:r>
    </w:p>
    <w:p w14:paraId="6837B0D4" w14:textId="77777777" w:rsidR="00985B8E" w:rsidRDefault="00985B8E" w:rsidP="00985B8E">
      <w:pPr>
        <w:spacing w:after="0" w:line="240" w:lineRule="auto"/>
        <w:rPr>
          <w:rFonts w:eastAsia="Calibri" w:cs="Arial"/>
        </w:rPr>
      </w:pPr>
    </w:p>
    <w:p w14:paraId="6EBF554E" w14:textId="65DCF53C" w:rsidR="00344AB8" w:rsidRPr="00344AB8" w:rsidRDefault="00985B8E" w:rsidP="00985B8E">
      <w:pPr>
        <w:spacing w:after="0" w:line="240" w:lineRule="auto"/>
        <w:rPr>
          <w:rFonts w:eastAsia="Calibri" w:cs="Arial"/>
        </w:rPr>
      </w:pPr>
      <w:r w:rsidRPr="00344AB8">
        <w:rPr>
          <w:rFonts w:eastAsia="Calibri" w:cs="Arial"/>
        </w:rPr>
        <w:t xml:space="preserve">Si le délai de révision indiqué au paragraphe précédent n’est pas respecté, les révisions de prix ne seront pas appliquées. </w:t>
      </w:r>
    </w:p>
    <w:p w14:paraId="0C88357A" w14:textId="17CDF63A" w:rsidR="00985B8E" w:rsidRDefault="00985B8E" w:rsidP="009B64DB">
      <w:pPr>
        <w:spacing w:after="0" w:line="240" w:lineRule="auto"/>
        <w:rPr>
          <w:rFonts w:eastAsia="Calibri" w:cs="Arial"/>
        </w:rPr>
      </w:pPr>
    </w:p>
    <w:p w14:paraId="1BB5051E" w14:textId="1DCFB187" w:rsidR="00985B8E" w:rsidRPr="00344AB8" w:rsidRDefault="00344AB8" w:rsidP="00344AB8">
      <w:pPr>
        <w:pStyle w:val="Paragraphedeliste"/>
        <w:numPr>
          <w:ilvl w:val="0"/>
          <w:numId w:val="15"/>
        </w:numPr>
        <w:spacing w:after="0" w:line="240" w:lineRule="auto"/>
        <w:rPr>
          <w:rFonts w:eastAsia="Calibri" w:cs="Arial"/>
          <w:u w:val="single"/>
        </w:rPr>
      </w:pPr>
      <w:r w:rsidRPr="00344AB8">
        <w:rPr>
          <w:rFonts w:eastAsia="Calibri" w:cs="Arial"/>
          <w:u w:val="single"/>
        </w:rPr>
        <w:t xml:space="preserve">Formule de révision </w:t>
      </w:r>
    </w:p>
    <w:p w14:paraId="61793CB7" w14:textId="77777777" w:rsidR="00985B8E" w:rsidRDefault="00985B8E" w:rsidP="009B64DB">
      <w:pPr>
        <w:spacing w:after="0" w:line="240" w:lineRule="auto"/>
        <w:rPr>
          <w:rFonts w:eastAsia="Calibri" w:cs="Arial"/>
        </w:rPr>
      </w:pPr>
    </w:p>
    <w:p w14:paraId="0D1A746B" w14:textId="46616430" w:rsidR="00985B8E" w:rsidRDefault="00985B8E" w:rsidP="009B64DB">
      <w:pPr>
        <w:spacing w:after="0" w:line="240" w:lineRule="auto"/>
        <w:rPr>
          <w:rFonts w:eastAsia="Calibri" w:cs="Arial"/>
        </w:rPr>
      </w:pPr>
      <w:r>
        <w:rPr>
          <w:rFonts w:eastAsia="Calibri" w:cs="Arial"/>
        </w:rPr>
        <w:t xml:space="preserve">La révision des prix se fera selon la formule suivante : </w:t>
      </w:r>
    </w:p>
    <w:p w14:paraId="3E0FF10F" w14:textId="3C748A62" w:rsidR="00985B8E" w:rsidRDefault="00985B8E" w:rsidP="009B64DB">
      <w:pPr>
        <w:spacing w:after="0" w:line="240" w:lineRule="auto"/>
        <w:rPr>
          <w:rFonts w:eastAsia="Calibri" w:cs="Arial"/>
        </w:rPr>
      </w:pPr>
    </w:p>
    <w:p w14:paraId="3760CD93" w14:textId="565F32AA" w:rsidR="00985B8E" w:rsidRPr="00344AB8" w:rsidRDefault="00344AB8" w:rsidP="00344AB8">
      <w:pPr>
        <w:spacing w:after="0" w:line="240" w:lineRule="auto"/>
        <w:jc w:val="center"/>
        <w:rPr>
          <w:rFonts w:eastAsia="Calibri" w:cs="Arial"/>
          <w:b/>
        </w:rPr>
      </w:pPr>
      <w:r>
        <w:rPr>
          <w:rFonts w:eastAsia="Calibri" w:cs="Arial"/>
          <w:b/>
        </w:rPr>
        <w:t>P1 = P0 x (S1 / S0)</w:t>
      </w:r>
    </w:p>
    <w:p w14:paraId="1F153E3B" w14:textId="2F70BDD3" w:rsidR="00985B8E" w:rsidRPr="00985B8E" w:rsidRDefault="00985B8E" w:rsidP="00985B8E">
      <w:pPr>
        <w:pStyle w:val="Paragraphedeliste"/>
        <w:numPr>
          <w:ilvl w:val="0"/>
          <w:numId w:val="14"/>
        </w:numPr>
        <w:spacing w:after="0" w:line="240" w:lineRule="auto"/>
        <w:rPr>
          <w:rFonts w:eastAsia="Calibri" w:cs="Arial"/>
        </w:rPr>
      </w:pPr>
      <w:r w:rsidRPr="00985B8E">
        <w:rPr>
          <w:rFonts w:eastAsia="Calibri" w:cs="Arial"/>
        </w:rPr>
        <w:t>P1 : prix révisé</w:t>
      </w:r>
    </w:p>
    <w:p w14:paraId="0D01266B" w14:textId="77777777" w:rsidR="00985B8E" w:rsidRPr="00985B8E" w:rsidRDefault="00985B8E" w:rsidP="00985B8E">
      <w:pPr>
        <w:pStyle w:val="Paragraphedeliste"/>
        <w:numPr>
          <w:ilvl w:val="0"/>
          <w:numId w:val="14"/>
        </w:numPr>
        <w:spacing w:after="0" w:line="240" w:lineRule="auto"/>
        <w:rPr>
          <w:rFonts w:eastAsia="Calibri" w:cs="Arial"/>
        </w:rPr>
      </w:pPr>
      <w:r w:rsidRPr="00985B8E">
        <w:rPr>
          <w:rFonts w:eastAsia="Calibri" w:cs="Arial"/>
        </w:rPr>
        <w:t>P0 : prix contractuel d’origine</w:t>
      </w:r>
    </w:p>
    <w:p w14:paraId="002B8734" w14:textId="70FE5E10" w:rsidR="00985B8E" w:rsidRPr="00DD1A17" w:rsidRDefault="00985B8E" w:rsidP="00985B8E">
      <w:pPr>
        <w:pStyle w:val="Paragraphedeliste"/>
        <w:numPr>
          <w:ilvl w:val="0"/>
          <w:numId w:val="14"/>
        </w:numPr>
        <w:spacing w:after="0" w:line="240" w:lineRule="auto"/>
        <w:rPr>
          <w:rFonts w:eastAsia="Calibri" w:cs="Arial"/>
        </w:rPr>
      </w:pPr>
      <w:r w:rsidRPr="00DD1A17">
        <w:rPr>
          <w:rFonts w:eastAsia="Calibri" w:cs="Arial"/>
        </w:rPr>
        <w:t xml:space="preserve">S0 : indice SYNTEC </w:t>
      </w:r>
      <w:r w:rsidR="001B2136">
        <w:rPr>
          <w:rFonts w:eastAsia="Calibri" w:cs="Arial"/>
        </w:rPr>
        <w:t>du mois d’octobre 2024</w:t>
      </w:r>
    </w:p>
    <w:p w14:paraId="20EE8F70" w14:textId="30A9EB57" w:rsidR="00985B8E" w:rsidRPr="00985B8E" w:rsidRDefault="00985B8E" w:rsidP="00985B8E">
      <w:pPr>
        <w:pStyle w:val="Paragraphedeliste"/>
        <w:numPr>
          <w:ilvl w:val="0"/>
          <w:numId w:val="14"/>
        </w:numPr>
        <w:spacing w:after="0" w:line="240" w:lineRule="auto"/>
        <w:rPr>
          <w:rFonts w:eastAsia="Calibri" w:cs="Arial"/>
        </w:rPr>
      </w:pPr>
      <w:r w:rsidRPr="00985B8E">
        <w:rPr>
          <w:rFonts w:eastAsia="Calibri" w:cs="Arial"/>
        </w:rPr>
        <w:t>S1 : dernier indice publié à la date de révision</w:t>
      </w:r>
      <w:r w:rsidR="002F6B2F">
        <w:rPr>
          <w:rFonts w:eastAsia="Calibri" w:cs="Arial"/>
        </w:rPr>
        <w:t>.</w:t>
      </w:r>
    </w:p>
    <w:p w14:paraId="424624C1" w14:textId="34596E80" w:rsidR="00985B8E" w:rsidRDefault="00985B8E" w:rsidP="009B64DB">
      <w:pPr>
        <w:spacing w:after="0" w:line="240" w:lineRule="auto"/>
        <w:rPr>
          <w:rFonts w:eastAsia="Calibri" w:cs="Arial"/>
        </w:rPr>
      </w:pPr>
    </w:p>
    <w:p w14:paraId="2BA72EDD" w14:textId="77777777" w:rsidR="00E66C06" w:rsidRPr="004C5906" w:rsidRDefault="00E66C06" w:rsidP="00E66C06">
      <w:pPr>
        <w:pStyle w:val="Titre1"/>
        <w:rPr>
          <w:rFonts w:eastAsia="Calibri" w:cs="Arial"/>
          <w:i/>
          <w:color w:val="4472C4" w:themeColor="accent5"/>
          <w:szCs w:val="22"/>
          <w:u w:val="single"/>
        </w:rPr>
      </w:pPr>
      <w:bookmarkStart w:id="19" w:name="_Toc167878626"/>
      <w:bookmarkStart w:id="20" w:name="_Toc179989219"/>
      <w:bookmarkStart w:id="21" w:name="_Toc181277244"/>
      <w:r w:rsidRPr="004C5906">
        <w:rPr>
          <w:rFonts w:eastAsia="Calibri" w:cs="Arial"/>
          <w:i/>
          <w:color w:val="4472C4" w:themeColor="accent5"/>
          <w:szCs w:val="22"/>
          <w:u w:val="single"/>
        </w:rPr>
        <w:t>Clause de réexamen</w:t>
      </w:r>
      <w:bookmarkEnd w:id="19"/>
      <w:r>
        <w:rPr>
          <w:rFonts w:eastAsia="Calibri" w:cs="Arial"/>
          <w:i/>
          <w:color w:val="4472C4" w:themeColor="accent5"/>
          <w:szCs w:val="22"/>
          <w:u w:val="single"/>
        </w:rPr>
        <w:t xml:space="preserve"> relative à l’indice</w:t>
      </w:r>
      <w:bookmarkEnd w:id="20"/>
      <w:bookmarkEnd w:id="21"/>
      <w:r w:rsidRPr="004C5906">
        <w:rPr>
          <w:rFonts w:eastAsia="Calibri" w:cs="Arial"/>
          <w:i/>
          <w:color w:val="4472C4" w:themeColor="accent5"/>
          <w:szCs w:val="22"/>
          <w:u w:val="single"/>
        </w:rPr>
        <w:t xml:space="preserve"> </w:t>
      </w:r>
    </w:p>
    <w:p w14:paraId="47BD995E" w14:textId="77777777" w:rsidR="00E66C06" w:rsidRPr="004C5906" w:rsidRDefault="00E66C06" w:rsidP="00E66C06">
      <w:pPr>
        <w:rPr>
          <w:rFonts w:cs="Arial"/>
          <w:i/>
          <w:color w:val="4472C4" w:themeColor="accent5"/>
        </w:rPr>
      </w:pPr>
      <w:r w:rsidRPr="004C5906">
        <w:rPr>
          <w:rFonts w:cs="Arial"/>
          <w:i/>
        </w:rPr>
        <w:t xml:space="preserve">- </w:t>
      </w:r>
      <w:r w:rsidRPr="004C5906">
        <w:rPr>
          <w:rFonts w:cs="Arial"/>
          <w:i/>
          <w:color w:val="4472C4" w:themeColor="accent5"/>
        </w:rPr>
        <w:t xml:space="preserve">Disparition d’un index sans changement de libellé : Il ne sera pas nécessaire de rédiger une modification (dit « avenant ») au marché pour prolonger une ancienne série par une série correspondante et un coefficient de raccordement publiés par l’INSEE, quand celle-ci est unique. Les tables de passage sont disponibles sur le site de l’INSEE (https://www.insee.fr/fr/information/2862863) </w:t>
      </w:r>
    </w:p>
    <w:p w14:paraId="692C1CD0" w14:textId="3E268060" w:rsidR="00F44AC2" w:rsidRPr="00E66C06" w:rsidRDefault="00E66C06" w:rsidP="00E66C06">
      <w:pPr>
        <w:rPr>
          <w:rFonts w:eastAsia="Calibri" w:cs="Arial"/>
          <w:i/>
          <w:color w:val="4472C4" w:themeColor="accent5"/>
          <w:u w:val="single"/>
        </w:rPr>
      </w:pPr>
      <w:r w:rsidRPr="004C5906">
        <w:rPr>
          <w:rFonts w:cs="Arial"/>
          <w:i/>
          <w:color w:val="4472C4" w:themeColor="accent5"/>
        </w:rPr>
        <w:t xml:space="preserve">- Pour les autres cas (division d’une série d’index, suppression de l’index …) : l’indice de référence sera modifié par voie d’avenant </w:t>
      </w:r>
    </w:p>
    <w:p w14:paraId="5C5A5511" w14:textId="77777777" w:rsidR="00DE34EB" w:rsidRPr="00DE34EB" w:rsidRDefault="00DE34EB" w:rsidP="00126C0E">
      <w:pPr>
        <w:pStyle w:val="Titre1"/>
        <w:rPr>
          <w:rFonts w:eastAsia="Times New Roman"/>
          <w:lang w:eastAsia="fr-FR"/>
        </w:rPr>
      </w:pPr>
      <w:bookmarkStart w:id="22" w:name="_Toc181277245"/>
      <w:r w:rsidRPr="00DE34EB">
        <w:rPr>
          <w:rFonts w:eastAsia="Times New Roman"/>
          <w:lang w:eastAsia="fr-FR"/>
        </w:rPr>
        <w:t xml:space="preserve">ARTICLE </w:t>
      </w:r>
      <w:r>
        <w:rPr>
          <w:rFonts w:eastAsia="Times New Roman"/>
          <w:lang w:eastAsia="fr-FR"/>
        </w:rPr>
        <w:t>9</w:t>
      </w:r>
      <w:r w:rsidRPr="00DE34EB">
        <w:rPr>
          <w:rFonts w:eastAsia="Times New Roman"/>
          <w:lang w:eastAsia="fr-FR"/>
        </w:rPr>
        <w:t xml:space="preserve"> –</w:t>
      </w:r>
      <w:r w:rsidR="00126C0E">
        <w:rPr>
          <w:rFonts w:eastAsia="Times New Roman"/>
          <w:lang w:eastAsia="fr-FR"/>
        </w:rPr>
        <w:t xml:space="preserve"> </w:t>
      </w:r>
      <w:r w:rsidR="00126C0E" w:rsidRPr="00126C0E">
        <w:rPr>
          <w:rFonts w:eastAsia="Times New Roman"/>
          <w:lang w:eastAsia="fr-FR"/>
        </w:rPr>
        <w:t>MODALITES DE REGLEMENT ET DE TRANSMISSION DES FACTURES</w:t>
      </w:r>
      <w:bookmarkEnd w:id="22"/>
    </w:p>
    <w:p w14:paraId="107E5089" w14:textId="77777777" w:rsidR="00DE34EB" w:rsidRDefault="00DE34EB" w:rsidP="00DE34EB">
      <w:pPr>
        <w:spacing w:after="0" w:line="240" w:lineRule="auto"/>
      </w:pPr>
    </w:p>
    <w:p w14:paraId="58E445B3" w14:textId="77777777" w:rsidR="00F44AC2" w:rsidRDefault="00F44AC2" w:rsidP="00F44AC2">
      <w:pPr>
        <w:pStyle w:val="Titre2"/>
        <w:rPr>
          <w:rFonts w:eastAsia="Arial"/>
        </w:rPr>
      </w:pPr>
      <w:bookmarkStart w:id="23" w:name="_Toc181277246"/>
      <w:r>
        <w:rPr>
          <w:rFonts w:eastAsia="Arial"/>
        </w:rPr>
        <w:t>9.1 Modalités de règlement des factures</w:t>
      </w:r>
      <w:bookmarkEnd w:id="23"/>
      <w:r>
        <w:rPr>
          <w:rFonts w:eastAsia="Arial"/>
        </w:rPr>
        <w:t xml:space="preserve"> </w:t>
      </w:r>
    </w:p>
    <w:p w14:paraId="2B47886E" w14:textId="5E26F54B" w:rsidR="00F44AC2" w:rsidRDefault="00DE34EB" w:rsidP="009B64DB">
      <w:pPr>
        <w:spacing w:after="0" w:line="240" w:lineRule="auto"/>
        <w:rPr>
          <w:rFonts w:eastAsia="Arial" w:cs="Arial"/>
        </w:rPr>
      </w:pPr>
      <w:r w:rsidRPr="00DE34EB">
        <w:rPr>
          <w:rFonts w:eastAsia="Arial" w:cs="Arial"/>
        </w:rPr>
        <w:t xml:space="preserve">Les modalités de règlement sont celles prévues aux articles 11 et </w:t>
      </w:r>
      <w:r w:rsidR="00EC7537">
        <w:rPr>
          <w:rFonts w:eastAsia="Arial" w:cs="Arial"/>
        </w:rPr>
        <w:t>12</w:t>
      </w:r>
      <w:r w:rsidRPr="00DE34EB">
        <w:rPr>
          <w:rFonts w:eastAsia="Arial" w:cs="Arial"/>
        </w:rPr>
        <w:t xml:space="preserve"> du CCAG</w:t>
      </w:r>
      <w:r w:rsidR="004C0EC7">
        <w:rPr>
          <w:rFonts w:eastAsia="Arial" w:cs="Arial"/>
        </w:rPr>
        <w:t xml:space="preserve"> PI</w:t>
      </w:r>
      <w:r w:rsidRPr="00DE34EB">
        <w:rPr>
          <w:rFonts w:eastAsia="Arial" w:cs="Arial"/>
        </w:rPr>
        <w:t xml:space="preserve">. </w:t>
      </w:r>
    </w:p>
    <w:p w14:paraId="7249BCD3" w14:textId="77777777" w:rsidR="00F44AC2" w:rsidRDefault="00F44AC2" w:rsidP="009B64DB">
      <w:pPr>
        <w:spacing w:after="0" w:line="240" w:lineRule="auto"/>
        <w:rPr>
          <w:rFonts w:eastAsia="Arial" w:cs="Arial"/>
        </w:rPr>
      </w:pPr>
    </w:p>
    <w:p w14:paraId="11DDD4D4" w14:textId="77777777" w:rsidR="00535B1D" w:rsidRDefault="00F44AC2" w:rsidP="00F44AC2">
      <w:pPr>
        <w:pStyle w:val="Titre2"/>
        <w:rPr>
          <w:rFonts w:eastAsia="Arial" w:cs="Arial"/>
        </w:rPr>
      </w:pPr>
      <w:bookmarkStart w:id="24" w:name="_Toc181277247"/>
      <w:r>
        <w:rPr>
          <w:rFonts w:eastAsia="Arial" w:cs="Arial"/>
        </w:rPr>
        <w:t>9.2 Transmission des factures</w:t>
      </w:r>
      <w:bookmarkEnd w:id="24"/>
      <w:r>
        <w:rPr>
          <w:rFonts w:eastAsia="Arial" w:cs="Arial"/>
        </w:rPr>
        <w:t xml:space="preserve"> </w:t>
      </w:r>
    </w:p>
    <w:p w14:paraId="063A8B55" w14:textId="32C7560B" w:rsidR="00530E4D" w:rsidRPr="00530E4D" w:rsidRDefault="00F44AC2" w:rsidP="00530E4D">
      <w:r>
        <w:t xml:space="preserve">La transmission des factures </w:t>
      </w:r>
      <w:r w:rsidR="00135DA4">
        <w:t>doit</w:t>
      </w:r>
      <w:r>
        <w:t xml:space="preserve"> se faire obligatoirement</w:t>
      </w:r>
      <w:r w:rsidR="00530E4D">
        <w:rPr>
          <w:rStyle w:val="Appelnotedebasdep"/>
        </w:rPr>
        <w:footnoteReference w:id="1"/>
      </w:r>
      <w:r>
        <w:t xml:space="preserve"> par voie dématérialisée via </w:t>
      </w:r>
      <w:hyperlink r:id="rId12" w:history="1">
        <w:r w:rsidR="00530E4D" w:rsidRPr="003F3AAE">
          <w:rPr>
            <w:rStyle w:val="Lienhypertexte"/>
          </w:rPr>
          <w:t>https://chorus-pro.gouv.fr</w:t>
        </w:r>
      </w:hyperlink>
      <w:r w:rsidR="00530E4D">
        <w:rPr>
          <w:vertAlign w:val="superscript"/>
        </w:rPr>
        <w:t xml:space="preserve"> </w:t>
      </w:r>
      <w:r w:rsidR="00530E4D">
        <w:rPr>
          <w:rStyle w:val="Appelnotedebasdep"/>
        </w:rPr>
        <w:footnoteReference w:id="2"/>
      </w:r>
      <w:r w:rsidR="00530E4D">
        <w:t xml:space="preserve"> </w:t>
      </w:r>
      <w:r w:rsidR="00530E4D" w:rsidRPr="00530E4D">
        <w:rPr>
          <w:rFonts w:eastAsia="Arial" w:cs="Arial"/>
          <w:szCs w:val="20"/>
        </w:rPr>
        <w:t xml:space="preserve">Les modalités techniques sont définies par l’arrêté du 9 décembre 2016 relatif au développement de la facturation électronique. </w:t>
      </w:r>
    </w:p>
    <w:p w14:paraId="0EFFE5D8" w14:textId="573BC262" w:rsidR="00EA67B1" w:rsidRDefault="00EF700E" w:rsidP="00126C0E">
      <w:pPr>
        <w:tabs>
          <w:tab w:val="left" w:pos="720"/>
          <w:tab w:val="left" w:pos="1080"/>
        </w:tabs>
        <w:suppressAutoHyphens/>
        <w:autoSpaceDE w:val="0"/>
        <w:spacing w:after="0" w:line="240" w:lineRule="auto"/>
        <w:rPr>
          <w:rFonts w:eastAsia="Times New Roman" w:cs="Arial"/>
          <w:lang w:eastAsia="ar-SA"/>
        </w:rPr>
      </w:pPr>
      <w:r>
        <w:t xml:space="preserve">Les sommes dues sont réglées dans un délai global de 30 jours, le point de départ du délai de paiement étant la date de réception de la facture </w:t>
      </w:r>
      <w:r w:rsidR="008B7E6A">
        <w:t>sur CHORUS</w:t>
      </w:r>
      <w:r>
        <w:t>. Le taux des intérêts moratoires correspond au taux directeur de la Banque centrale européenne (BCE) (en vigueur au 1er jour du semestre) augmenté de 8 points de pourcentage.</w:t>
      </w:r>
      <w:r w:rsidR="00EA67B1" w:rsidRPr="00EA67B1">
        <w:rPr>
          <w:rFonts w:eastAsia="Times New Roman" w:cs="Arial"/>
          <w:lang w:eastAsia="ar-SA"/>
        </w:rPr>
        <w:t xml:space="preserve"> </w:t>
      </w:r>
    </w:p>
    <w:p w14:paraId="2A9D210A" w14:textId="13274EA3" w:rsidR="00613C09" w:rsidRDefault="00613C09" w:rsidP="00126C0E">
      <w:pPr>
        <w:tabs>
          <w:tab w:val="left" w:pos="720"/>
          <w:tab w:val="left" w:pos="1080"/>
        </w:tabs>
        <w:suppressAutoHyphens/>
        <w:autoSpaceDE w:val="0"/>
        <w:spacing w:after="0" w:line="240" w:lineRule="auto"/>
        <w:rPr>
          <w:rFonts w:eastAsia="Times New Roman" w:cs="Arial"/>
          <w:lang w:eastAsia="ar-SA"/>
        </w:rPr>
      </w:pPr>
    </w:p>
    <w:p w14:paraId="66008A3F" w14:textId="1302BFA6" w:rsidR="00613C09" w:rsidRDefault="00613C09" w:rsidP="00613C09">
      <w:pPr>
        <w:pStyle w:val="Titre2"/>
        <w:rPr>
          <w:rFonts w:eastAsia="Times New Roman"/>
          <w:lang w:eastAsia="ar-SA"/>
        </w:rPr>
      </w:pPr>
      <w:bookmarkStart w:id="25" w:name="_Toc181277248"/>
      <w:r>
        <w:rPr>
          <w:rFonts w:eastAsia="Times New Roman"/>
          <w:lang w:eastAsia="ar-SA"/>
        </w:rPr>
        <w:t>9.3 Avances</w:t>
      </w:r>
      <w:bookmarkEnd w:id="25"/>
      <w:r>
        <w:rPr>
          <w:rFonts w:eastAsia="Times New Roman"/>
          <w:lang w:eastAsia="ar-SA"/>
        </w:rPr>
        <w:t xml:space="preserve"> </w:t>
      </w:r>
    </w:p>
    <w:p w14:paraId="3E8627F4" w14:textId="77777777" w:rsidR="00613C09" w:rsidRDefault="00613C09" w:rsidP="00613C09">
      <w:pPr>
        <w:keepLines/>
        <w:widowControl w:val="0"/>
        <w:suppressAutoHyphens/>
        <w:spacing w:after="0" w:line="240" w:lineRule="auto"/>
        <w:rPr>
          <w:rFonts w:eastAsia="Times New Roman" w:cs="Arial"/>
          <w:b/>
          <w:color w:val="FF0000"/>
          <w:lang w:eastAsia="ar-SA"/>
        </w:rPr>
      </w:pPr>
    </w:p>
    <w:p w14:paraId="56C18485" w14:textId="32F6BB8F" w:rsidR="00613C09" w:rsidRPr="00FB0233" w:rsidRDefault="00613C09" w:rsidP="00613C09">
      <w:pPr>
        <w:keepLines/>
        <w:widowControl w:val="0"/>
        <w:suppressAutoHyphens/>
        <w:spacing w:after="0" w:line="240" w:lineRule="auto"/>
        <w:rPr>
          <w:rFonts w:eastAsia="Times New Roman" w:cs="Arial"/>
          <w:b/>
          <w:color w:val="FF0000"/>
          <w:lang w:eastAsia="ar-SA"/>
        </w:rPr>
      </w:pPr>
      <w:r w:rsidRPr="00FB0233">
        <w:rPr>
          <w:rFonts w:eastAsia="Times New Roman" w:cs="Arial"/>
          <w:b/>
          <w:color w:val="FF0000"/>
          <w:lang w:eastAsia="ar-SA"/>
        </w:rPr>
        <w:t xml:space="preserve">Le candidat déclare en vertu de l’article </w:t>
      </w:r>
      <w:r w:rsidRPr="006F41B9">
        <w:rPr>
          <w:rFonts w:eastAsia="Times New Roman" w:cs="Arial"/>
          <w:b/>
          <w:color w:val="FF0000"/>
          <w:lang w:eastAsia="ar-SA"/>
        </w:rPr>
        <w:t>Article R2191-5</w:t>
      </w:r>
      <w:r w:rsidRPr="00FB0233">
        <w:rPr>
          <w:rFonts w:eastAsia="Times New Roman" w:cs="Arial"/>
          <w:b/>
          <w:color w:val="FF0000"/>
          <w:lang w:eastAsia="ar-SA"/>
        </w:rPr>
        <w:t xml:space="preserve"> du </w:t>
      </w:r>
      <w:r>
        <w:rPr>
          <w:rFonts w:eastAsia="Times New Roman" w:cs="Arial"/>
          <w:b/>
          <w:color w:val="FF0000"/>
          <w:lang w:eastAsia="ar-SA"/>
        </w:rPr>
        <w:t xml:space="preserve">Code de la Commande Publique, </w:t>
      </w:r>
    </w:p>
    <w:tbl>
      <w:tblPr>
        <w:tblW w:w="0" w:type="auto"/>
        <w:tblInd w:w="-72" w:type="dxa"/>
        <w:tblLayout w:type="fixed"/>
        <w:tblCellMar>
          <w:left w:w="70" w:type="dxa"/>
          <w:right w:w="70" w:type="dxa"/>
        </w:tblCellMar>
        <w:tblLook w:val="04A0" w:firstRow="1" w:lastRow="0" w:firstColumn="1" w:lastColumn="0" w:noHBand="0" w:noVBand="1"/>
      </w:tblPr>
      <w:tblGrid>
        <w:gridCol w:w="4573"/>
        <w:gridCol w:w="3620"/>
      </w:tblGrid>
      <w:tr w:rsidR="00613C09" w:rsidRPr="00FB0233" w14:paraId="1614B175" w14:textId="77777777" w:rsidTr="001B2136">
        <w:trPr>
          <w:cantSplit/>
          <w:trHeight w:hRule="exact" w:val="386"/>
        </w:trPr>
        <w:tc>
          <w:tcPr>
            <w:tcW w:w="4573" w:type="dxa"/>
            <w:shd w:val="clear" w:color="auto" w:fill="FFFFFF"/>
            <w:vAlign w:val="center"/>
            <w:hideMark/>
          </w:tcPr>
          <w:bookmarkStart w:id="26" w:name="CaseACocher109"/>
          <w:p w14:paraId="5905D315" w14:textId="77777777" w:rsidR="00613C09" w:rsidRPr="00FB0233" w:rsidRDefault="00613C09" w:rsidP="001B2136">
            <w:pPr>
              <w:keepLines/>
              <w:widowControl w:val="0"/>
              <w:spacing w:after="0" w:line="240" w:lineRule="auto"/>
              <w:jc w:val="center"/>
              <w:rPr>
                <w:rFonts w:eastAsia="Times New Roman" w:cs="Arial"/>
                <w:b/>
                <w:lang w:eastAsia="fr-FR"/>
              </w:rPr>
            </w:pPr>
            <w:r w:rsidRPr="00FB0233">
              <w:rPr>
                <w:rFonts w:eastAsia="Times New Roman" w:cs="Arial"/>
                <w:b/>
                <w:lang w:eastAsia="fr-FR"/>
              </w:rPr>
              <w:fldChar w:fldCharType="begin">
                <w:ffData>
                  <w:name w:val="CaseACocher109"/>
                  <w:enabled/>
                  <w:calcOnExit w:val="0"/>
                  <w:checkBox>
                    <w:sizeAuto/>
                    <w:default w:val="0"/>
                  </w:checkBox>
                </w:ffData>
              </w:fldChar>
            </w:r>
            <w:r w:rsidRPr="00FB0233">
              <w:rPr>
                <w:rFonts w:eastAsia="Times New Roman" w:cs="Arial"/>
                <w:b/>
                <w:lang w:eastAsia="fr-FR"/>
              </w:rPr>
              <w:instrText xml:space="preserve"> FORMCHECKBOX </w:instrText>
            </w:r>
            <w:r w:rsidR="00281602">
              <w:rPr>
                <w:rFonts w:eastAsia="Times New Roman" w:cs="Arial"/>
                <w:b/>
                <w:lang w:eastAsia="fr-FR"/>
              </w:rPr>
            </w:r>
            <w:r w:rsidR="00281602">
              <w:rPr>
                <w:rFonts w:eastAsia="Times New Roman" w:cs="Arial"/>
                <w:b/>
                <w:lang w:eastAsia="fr-FR"/>
              </w:rPr>
              <w:fldChar w:fldCharType="separate"/>
            </w:r>
            <w:r w:rsidRPr="00FB0233">
              <w:rPr>
                <w:rFonts w:eastAsia="Times New Roman" w:cs="Arial"/>
                <w:b/>
                <w:lang w:eastAsia="fr-FR"/>
              </w:rPr>
              <w:fldChar w:fldCharType="end"/>
            </w:r>
            <w:bookmarkEnd w:id="26"/>
            <w:r w:rsidRPr="00FB0233">
              <w:rPr>
                <w:rFonts w:eastAsia="Times New Roman" w:cs="Arial"/>
                <w:b/>
                <w:lang w:eastAsia="fr-FR"/>
              </w:rPr>
              <w:t xml:space="preserve"> Accepte</w:t>
            </w:r>
            <w:r>
              <w:rPr>
                <w:rFonts w:eastAsia="Times New Roman" w:cs="Arial"/>
                <w:b/>
                <w:lang w:eastAsia="fr-FR"/>
              </w:rPr>
              <w:t>r</w:t>
            </w:r>
            <w:r w:rsidRPr="00FB0233">
              <w:rPr>
                <w:rFonts w:eastAsia="Times New Roman" w:cs="Arial"/>
                <w:b/>
                <w:lang w:eastAsia="fr-FR"/>
              </w:rPr>
              <w:t xml:space="preserve"> l’avance (5,00%)</w:t>
            </w:r>
          </w:p>
        </w:tc>
        <w:bookmarkStart w:id="27" w:name="CaseACocher110"/>
        <w:tc>
          <w:tcPr>
            <w:tcW w:w="3620" w:type="dxa"/>
            <w:shd w:val="clear" w:color="auto" w:fill="FFFFFF"/>
            <w:vAlign w:val="center"/>
          </w:tcPr>
          <w:p w14:paraId="4F7FB4A1" w14:textId="77777777" w:rsidR="00613C09" w:rsidRDefault="00613C09" w:rsidP="001B2136">
            <w:pPr>
              <w:suppressAutoHyphens/>
              <w:spacing w:after="0" w:line="240" w:lineRule="auto"/>
              <w:ind w:left="-230" w:firstLine="230"/>
              <w:jc w:val="center"/>
              <w:rPr>
                <w:rFonts w:eastAsia="Times New Roman" w:cs="Arial"/>
                <w:b/>
                <w:lang w:eastAsia="ar-SA"/>
              </w:rPr>
            </w:pPr>
            <w:r w:rsidRPr="00FB0233">
              <w:rPr>
                <w:rFonts w:eastAsia="Times New Roman" w:cs="Arial"/>
                <w:b/>
                <w:lang w:eastAsia="ar-SA"/>
              </w:rPr>
              <w:fldChar w:fldCharType="begin">
                <w:ffData>
                  <w:name w:val="CaseACocher110"/>
                  <w:enabled/>
                  <w:calcOnExit w:val="0"/>
                  <w:checkBox>
                    <w:sizeAuto/>
                    <w:default w:val="0"/>
                  </w:checkBox>
                </w:ffData>
              </w:fldChar>
            </w:r>
            <w:r w:rsidRPr="00FB0233">
              <w:rPr>
                <w:rFonts w:eastAsia="Times New Roman" w:cs="Arial"/>
                <w:b/>
                <w:lang w:eastAsia="ar-SA"/>
              </w:rPr>
              <w:instrText xml:space="preserve"> FORMCHECKBOX </w:instrText>
            </w:r>
            <w:r w:rsidR="00281602">
              <w:rPr>
                <w:rFonts w:eastAsia="Times New Roman" w:cs="Arial"/>
                <w:b/>
                <w:lang w:eastAsia="ar-SA"/>
              </w:rPr>
            </w:r>
            <w:r w:rsidR="00281602">
              <w:rPr>
                <w:rFonts w:eastAsia="Times New Roman" w:cs="Arial"/>
                <w:b/>
                <w:lang w:eastAsia="ar-SA"/>
              </w:rPr>
              <w:fldChar w:fldCharType="separate"/>
            </w:r>
            <w:r w:rsidRPr="00FB0233">
              <w:rPr>
                <w:rFonts w:eastAsia="Times New Roman" w:cs="Arial"/>
                <w:b/>
                <w:lang w:eastAsia="ar-SA"/>
              </w:rPr>
              <w:fldChar w:fldCharType="end"/>
            </w:r>
            <w:bookmarkEnd w:id="27"/>
            <w:r w:rsidRPr="00FB0233">
              <w:rPr>
                <w:rFonts w:eastAsia="Times New Roman" w:cs="Arial"/>
                <w:b/>
                <w:lang w:eastAsia="ar-SA"/>
              </w:rPr>
              <w:t xml:space="preserve"> Refuse</w:t>
            </w:r>
            <w:r>
              <w:rPr>
                <w:rFonts w:eastAsia="Times New Roman" w:cs="Arial"/>
                <w:b/>
                <w:lang w:eastAsia="ar-SA"/>
              </w:rPr>
              <w:t>r</w:t>
            </w:r>
            <w:r w:rsidRPr="00FB0233">
              <w:rPr>
                <w:rFonts w:eastAsia="Times New Roman" w:cs="Arial"/>
                <w:b/>
                <w:lang w:eastAsia="ar-SA"/>
              </w:rPr>
              <w:t xml:space="preserve"> l’avance</w:t>
            </w:r>
          </w:p>
          <w:p w14:paraId="714162D2" w14:textId="77777777" w:rsidR="00613C09" w:rsidRDefault="00613C09" w:rsidP="001B2136">
            <w:pPr>
              <w:suppressAutoHyphens/>
              <w:spacing w:after="0" w:line="240" w:lineRule="auto"/>
              <w:ind w:left="-230" w:firstLine="230"/>
              <w:jc w:val="center"/>
              <w:rPr>
                <w:rFonts w:eastAsia="Times New Roman" w:cs="Arial"/>
                <w:b/>
                <w:lang w:eastAsia="ar-SA"/>
              </w:rPr>
            </w:pPr>
          </w:p>
          <w:p w14:paraId="7479066D" w14:textId="77777777" w:rsidR="00613C09" w:rsidRPr="00FB0233" w:rsidRDefault="00613C09" w:rsidP="001B2136">
            <w:pPr>
              <w:suppressAutoHyphens/>
              <w:spacing w:after="0" w:line="240" w:lineRule="auto"/>
              <w:ind w:left="-230" w:firstLine="230"/>
              <w:jc w:val="center"/>
              <w:rPr>
                <w:rFonts w:eastAsia="Times New Roman" w:cs="Arial"/>
                <w:b/>
                <w:lang w:eastAsia="ar-SA"/>
              </w:rPr>
            </w:pPr>
          </w:p>
          <w:p w14:paraId="61F8726A" w14:textId="77777777" w:rsidR="00613C09" w:rsidRPr="00FB0233" w:rsidRDefault="00613C09" w:rsidP="001B2136">
            <w:pPr>
              <w:suppressAutoHyphens/>
              <w:spacing w:after="0" w:line="240" w:lineRule="auto"/>
              <w:ind w:left="-230" w:firstLine="230"/>
              <w:jc w:val="center"/>
              <w:rPr>
                <w:rFonts w:eastAsia="Times New Roman" w:cs="Arial"/>
                <w:b/>
                <w:lang w:eastAsia="ar-SA"/>
              </w:rPr>
            </w:pPr>
          </w:p>
          <w:p w14:paraId="134A3F3A" w14:textId="77777777" w:rsidR="00613C09" w:rsidRPr="00FB0233" w:rsidRDefault="00613C09" w:rsidP="001B2136">
            <w:pPr>
              <w:suppressAutoHyphens/>
              <w:spacing w:after="0" w:line="240" w:lineRule="auto"/>
              <w:ind w:left="-230" w:firstLine="230"/>
              <w:jc w:val="center"/>
              <w:rPr>
                <w:rFonts w:eastAsia="Times New Roman" w:cs="Arial"/>
                <w:b/>
                <w:lang w:eastAsia="ar-SA"/>
              </w:rPr>
            </w:pPr>
          </w:p>
          <w:p w14:paraId="22684B12" w14:textId="77777777" w:rsidR="00613C09" w:rsidRPr="00FB0233" w:rsidRDefault="00613C09" w:rsidP="001B2136">
            <w:pPr>
              <w:suppressAutoHyphens/>
              <w:spacing w:after="0" w:line="240" w:lineRule="auto"/>
              <w:ind w:left="-230" w:firstLine="230"/>
              <w:jc w:val="center"/>
              <w:rPr>
                <w:rFonts w:eastAsia="Times New Roman" w:cs="Arial"/>
                <w:b/>
                <w:lang w:eastAsia="ar-SA"/>
              </w:rPr>
            </w:pPr>
          </w:p>
        </w:tc>
      </w:tr>
    </w:tbl>
    <w:p w14:paraId="32E886A8" w14:textId="77777777" w:rsidR="00613C09" w:rsidRDefault="00613C09" w:rsidP="00613C09">
      <w:pPr>
        <w:spacing w:after="0" w:line="240" w:lineRule="auto"/>
        <w:rPr>
          <w:rFonts w:eastAsia="Calibri" w:cs="Arial"/>
        </w:rPr>
      </w:pPr>
    </w:p>
    <w:p w14:paraId="36E044D9" w14:textId="776D39C4" w:rsidR="00613C09" w:rsidRDefault="00613C09" w:rsidP="00613C09">
      <w:pPr>
        <w:spacing w:after="0" w:line="240" w:lineRule="auto"/>
        <w:rPr>
          <w:rFonts w:eastAsia="Calibri" w:cs="Arial"/>
        </w:rPr>
      </w:pPr>
      <w:r w:rsidRPr="00A44A6A">
        <w:rPr>
          <w:rFonts w:eastAsia="Calibri" w:cs="Arial"/>
        </w:rPr>
        <w:t>Nota : Si aucune case n'est cochée, ou si les deux cases sont cochées, le pouvoir adjudicateur considérera que l'entreprise renonce au bénéfice de l'avance</w:t>
      </w:r>
      <w:r>
        <w:rPr>
          <w:rStyle w:val="Appelnotedebasdep"/>
          <w:rFonts w:eastAsia="Calibri" w:cs="Arial"/>
        </w:rPr>
        <w:footnoteReference w:id="3"/>
      </w:r>
      <w:r w:rsidRPr="00A44A6A">
        <w:rPr>
          <w:rFonts w:eastAsia="Calibri" w:cs="Arial"/>
        </w:rPr>
        <w:t>.</w:t>
      </w:r>
    </w:p>
    <w:p w14:paraId="344E117C" w14:textId="77777777" w:rsidR="00613C09" w:rsidRPr="00613C09" w:rsidRDefault="00613C09" w:rsidP="00613C09">
      <w:pPr>
        <w:spacing w:after="0" w:line="240" w:lineRule="auto"/>
        <w:rPr>
          <w:rFonts w:eastAsia="Calibri" w:cs="Arial"/>
        </w:rPr>
      </w:pPr>
    </w:p>
    <w:p w14:paraId="5F1FC1E1" w14:textId="1D081F3C" w:rsidR="00613C09" w:rsidRDefault="00613C09" w:rsidP="00613C09">
      <w:pPr>
        <w:rPr>
          <w:lang w:eastAsia="ar-SA"/>
        </w:rPr>
      </w:pPr>
      <w:r>
        <w:rPr>
          <w:lang w:eastAsia="ar-SA"/>
        </w:rPr>
        <w:t xml:space="preserve">/!\ uniquement pour les bons de commande de plus de 50 000 € H.T. </w:t>
      </w:r>
    </w:p>
    <w:p w14:paraId="6C5E4E93" w14:textId="41F70368" w:rsidR="009D28C5" w:rsidRDefault="009D28C5" w:rsidP="009D28C5">
      <w:pPr>
        <w:pStyle w:val="Titre2"/>
        <w:rPr>
          <w:rFonts w:eastAsia="Times New Roman"/>
          <w:lang w:eastAsia="ar-SA"/>
        </w:rPr>
      </w:pPr>
      <w:bookmarkStart w:id="28" w:name="_Toc181277249"/>
      <w:r>
        <w:rPr>
          <w:rFonts w:eastAsia="Times New Roman"/>
          <w:lang w:eastAsia="ar-SA"/>
        </w:rPr>
        <w:t>9.4 Acomptes</w:t>
      </w:r>
      <w:bookmarkEnd w:id="28"/>
    </w:p>
    <w:p w14:paraId="31FE18AE" w14:textId="1AEF59F5" w:rsidR="009D28C5" w:rsidRDefault="009D28C5" w:rsidP="00613C09">
      <w:pPr>
        <w:rPr>
          <w:lang w:eastAsia="ar-SA"/>
        </w:rPr>
      </w:pPr>
      <w:r>
        <w:rPr>
          <w:lang w:eastAsia="ar-SA"/>
        </w:rPr>
        <w:t>Pendant les phases d’exécution, les acomptes seront mensuels.</w:t>
      </w:r>
    </w:p>
    <w:p w14:paraId="27529B74" w14:textId="0E4FAFB7" w:rsidR="009D28C5" w:rsidRDefault="009D28C5" w:rsidP="009D28C5">
      <w:pPr>
        <w:pStyle w:val="Titre2"/>
        <w:rPr>
          <w:rFonts w:eastAsia="Times New Roman"/>
          <w:lang w:eastAsia="ar-SA"/>
        </w:rPr>
      </w:pPr>
      <w:bookmarkStart w:id="29" w:name="_Toc181277250"/>
      <w:r>
        <w:rPr>
          <w:rFonts w:eastAsia="Times New Roman"/>
          <w:lang w:eastAsia="ar-SA"/>
        </w:rPr>
        <w:t>9.5 Facturation</w:t>
      </w:r>
      <w:bookmarkEnd w:id="29"/>
      <w:r>
        <w:rPr>
          <w:rFonts w:eastAsia="Times New Roman"/>
          <w:lang w:eastAsia="ar-SA"/>
        </w:rPr>
        <w:t xml:space="preserve"> </w:t>
      </w:r>
    </w:p>
    <w:p w14:paraId="1C07D99C" w14:textId="101DB32E" w:rsidR="009D28C5" w:rsidRPr="00613C09" w:rsidRDefault="009D28C5" w:rsidP="00613C09">
      <w:pPr>
        <w:rPr>
          <w:lang w:eastAsia="ar-SA"/>
        </w:rPr>
      </w:pPr>
      <w:r>
        <w:rPr>
          <w:lang w:eastAsia="ar-SA"/>
        </w:rPr>
        <w:t>Durant les phases de conception, la facturation se fera par élément de mission.</w:t>
      </w:r>
    </w:p>
    <w:p w14:paraId="0A213829" w14:textId="77777777" w:rsidR="00EA67B1" w:rsidRPr="00DE34EB" w:rsidRDefault="00EA67B1" w:rsidP="00126C0E">
      <w:pPr>
        <w:pStyle w:val="Titre1"/>
        <w:rPr>
          <w:rFonts w:eastAsia="Times New Roman"/>
          <w:lang w:eastAsia="fr-FR"/>
        </w:rPr>
      </w:pPr>
      <w:bookmarkStart w:id="30" w:name="_Toc181277251"/>
      <w:r w:rsidRPr="00DE34EB">
        <w:rPr>
          <w:rFonts w:eastAsia="Times New Roman"/>
          <w:lang w:eastAsia="fr-FR"/>
        </w:rPr>
        <w:t xml:space="preserve">ARTICLE </w:t>
      </w:r>
      <w:r>
        <w:rPr>
          <w:rFonts w:eastAsia="Times New Roman"/>
          <w:lang w:eastAsia="fr-FR"/>
        </w:rPr>
        <w:t>10</w:t>
      </w:r>
      <w:r w:rsidRPr="00DE34EB">
        <w:rPr>
          <w:rFonts w:eastAsia="Times New Roman"/>
          <w:lang w:eastAsia="fr-FR"/>
        </w:rPr>
        <w:t xml:space="preserve"> –</w:t>
      </w:r>
      <w:r w:rsidR="00126C0E">
        <w:rPr>
          <w:rFonts w:eastAsia="Times New Roman"/>
          <w:lang w:eastAsia="fr-FR"/>
        </w:rPr>
        <w:t xml:space="preserve"> </w:t>
      </w:r>
      <w:r w:rsidR="00126C0E" w:rsidRPr="00126C0E">
        <w:rPr>
          <w:rFonts w:eastAsia="Times New Roman"/>
          <w:lang w:eastAsia="fr-FR"/>
        </w:rPr>
        <w:t>PAIEMENT</w:t>
      </w:r>
      <w:bookmarkEnd w:id="30"/>
    </w:p>
    <w:p w14:paraId="37742236" w14:textId="77777777" w:rsidR="00EA67B1" w:rsidRDefault="00EA67B1" w:rsidP="00EA67B1">
      <w:pPr>
        <w:tabs>
          <w:tab w:val="left" w:pos="720"/>
          <w:tab w:val="left" w:pos="1080"/>
        </w:tabs>
        <w:suppressAutoHyphens/>
        <w:autoSpaceDE w:val="0"/>
        <w:spacing w:after="0" w:line="240" w:lineRule="auto"/>
        <w:jc w:val="left"/>
        <w:rPr>
          <w:rFonts w:eastAsia="Times New Roman" w:cs="Arial"/>
          <w:lang w:eastAsia="ar-SA"/>
        </w:rPr>
      </w:pPr>
    </w:p>
    <w:p w14:paraId="7D51369F" w14:textId="77777777" w:rsidR="00EA67B1" w:rsidRDefault="00EA67B1" w:rsidP="0077734B">
      <w:pPr>
        <w:tabs>
          <w:tab w:val="left" w:pos="720"/>
          <w:tab w:val="left" w:pos="1080"/>
        </w:tabs>
        <w:suppressAutoHyphens/>
        <w:autoSpaceDE w:val="0"/>
        <w:spacing w:after="0" w:line="240" w:lineRule="auto"/>
        <w:rPr>
          <w:rFonts w:eastAsia="Times New Roman" w:cs="Arial"/>
          <w:lang w:eastAsia="ar-SA"/>
        </w:rPr>
      </w:pPr>
      <w:r w:rsidRPr="00EA67B1">
        <w:rPr>
          <w:rFonts w:eastAsia="Times New Roman" w:cs="Arial"/>
          <w:lang w:eastAsia="ar-SA"/>
        </w:rPr>
        <w:t>La collectivité se libérera des sommes dues au titre du marché en faisant porter le montant dû au crédit des comptes ci-après :</w:t>
      </w:r>
    </w:p>
    <w:p w14:paraId="2FA97D21" w14:textId="77777777" w:rsidR="00EA67B1" w:rsidRDefault="00EA67B1" w:rsidP="00EA67B1">
      <w:pPr>
        <w:tabs>
          <w:tab w:val="left" w:pos="720"/>
          <w:tab w:val="left" w:pos="1080"/>
        </w:tabs>
        <w:suppressAutoHyphens/>
        <w:autoSpaceDE w:val="0"/>
        <w:spacing w:after="0" w:line="240" w:lineRule="auto"/>
        <w:jc w:val="left"/>
        <w:rPr>
          <w:rFonts w:eastAsia="Times New Roman" w:cs="Arial"/>
          <w:lang w:eastAsia="ar-SA"/>
        </w:rPr>
      </w:pPr>
    </w:p>
    <w:p w14:paraId="14322F23" w14:textId="77777777" w:rsidR="00EA67B1" w:rsidRPr="00EA67B1" w:rsidRDefault="00EA67B1" w:rsidP="00EA67B1">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Contractant unique ou 1</w:t>
      </w:r>
      <w:r w:rsidRPr="00EA67B1">
        <w:rPr>
          <w:rFonts w:eastAsia="Times New Roman" w:cs="Arial"/>
          <w:vertAlign w:val="superscript"/>
          <w:lang w:eastAsia="ar-SA"/>
        </w:rPr>
        <w:t>er</w:t>
      </w:r>
      <w:r w:rsidRPr="00EA67B1">
        <w:rPr>
          <w:rFonts w:eastAsia="Times New Roman" w:cs="Arial"/>
          <w:lang w:eastAsia="ar-SA"/>
        </w:rPr>
        <w:t xml:space="preserve"> cotraitant</w:t>
      </w:r>
    </w:p>
    <w:tbl>
      <w:tblPr>
        <w:tblW w:w="0" w:type="auto"/>
        <w:tblInd w:w="108" w:type="dxa"/>
        <w:tblLayout w:type="fixed"/>
        <w:tblLook w:val="0000" w:firstRow="0" w:lastRow="0" w:firstColumn="0" w:lastColumn="0" w:noHBand="0" w:noVBand="0"/>
      </w:tblPr>
      <w:tblGrid>
        <w:gridCol w:w="3119"/>
        <w:gridCol w:w="3001"/>
        <w:gridCol w:w="1818"/>
        <w:gridCol w:w="1580"/>
      </w:tblGrid>
      <w:tr w:rsidR="00EA67B1" w:rsidRPr="00EA67B1" w14:paraId="2C5EB075" w14:textId="77777777" w:rsidTr="00DC5172">
        <w:tc>
          <w:tcPr>
            <w:tcW w:w="3119" w:type="dxa"/>
            <w:tcBorders>
              <w:top w:val="single" w:sz="4" w:space="0" w:color="C0C0C0"/>
              <w:left w:val="single" w:sz="4" w:space="0" w:color="C0C0C0"/>
              <w:bottom w:val="single" w:sz="4" w:space="0" w:color="C0C0C0"/>
            </w:tcBorders>
            <w:shd w:val="clear" w:color="auto" w:fill="auto"/>
            <w:vAlign w:val="center"/>
          </w:tcPr>
          <w:p w14:paraId="64470484"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Compte ouvert au nom de</w:t>
            </w:r>
          </w:p>
        </w:tc>
        <w:tc>
          <w:tcPr>
            <w:tcW w:w="3001" w:type="dxa"/>
            <w:tcBorders>
              <w:top w:val="single" w:sz="4" w:space="0" w:color="C0C0C0"/>
              <w:left w:val="single" w:sz="4" w:space="0" w:color="C0C0C0"/>
              <w:bottom w:val="single" w:sz="4" w:space="0" w:color="C0C0C0"/>
            </w:tcBorders>
            <w:shd w:val="clear" w:color="auto" w:fill="auto"/>
            <w:vAlign w:val="center"/>
          </w:tcPr>
          <w:p w14:paraId="13851BA4"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14:paraId="74821454" w14:textId="77777777" w:rsidR="00EA67B1" w:rsidRPr="00EA67B1" w:rsidRDefault="00EA67B1" w:rsidP="00DC5172">
            <w:pPr>
              <w:tabs>
                <w:tab w:val="left" w:pos="720"/>
                <w:tab w:val="left" w:pos="1080"/>
              </w:tabs>
              <w:suppressAutoHyphens/>
              <w:autoSpaceDE w:val="0"/>
              <w:snapToGrid w:val="0"/>
              <w:spacing w:after="0" w:line="240" w:lineRule="auto"/>
              <w:jc w:val="left"/>
              <w:rPr>
                <w:rFonts w:eastAsia="Times New Roman" w:cs="Arial"/>
                <w:lang w:eastAsia="ar-SA"/>
              </w:rPr>
            </w:pP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3D52CBBC"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14:paraId="5C68083A" w14:textId="77777777" w:rsidTr="00DC5172">
        <w:tc>
          <w:tcPr>
            <w:tcW w:w="3119" w:type="dxa"/>
            <w:tcBorders>
              <w:top w:val="single" w:sz="4" w:space="0" w:color="C0C0C0"/>
              <w:left w:val="single" w:sz="4" w:space="0" w:color="C0C0C0"/>
              <w:bottom w:val="single" w:sz="4" w:space="0" w:color="C0C0C0"/>
            </w:tcBorders>
            <w:shd w:val="clear" w:color="auto" w:fill="auto"/>
            <w:vAlign w:val="center"/>
          </w:tcPr>
          <w:p w14:paraId="47A44515"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Sous le numéro</w:t>
            </w:r>
          </w:p>
        </w:tc>
        <w:tc>
          <w:tcPr>
            <w:tcW w:w="3001" w:type="dxa"/>
            <w:tcBorders>
              <w:top w:val="single" w:sz="4" w:space="0" w:color="C0C0C0"/>
              <w:left w:val="single" w:sz="4" w:space="0" w:color="C0C0C0"/>
              <w:bottom w:val="single" w:sz="4" w:space="0" w:color="C0C0C0"/>
            </w:tcBorders>
            <w:shd w:val="clear" w:color="auto" w:fill="auto"/>
            <w:vAlign w:val="center"/>
          </w:tcPr>
          <w:p w14:paraId="03FB0289"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14:paraId="4F9CF552"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Clé RIB</w:t>
            </w: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537C236E"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14:paraId="5311495E" w14:textId="77777777" w:rsidTr="00DC5172">
        <w:tc>
          <w:tcPr>
            <w:tcW w:w="3119" w:type="dxa"/>
            <w:tcBorders>
              <w:top w:val="single" w:sz="4" w:space="0" w:color="C0C0C0"/>
              <w:left w:val="single" w:sz="4" w:space="0" w:color="C0C0C0"/>
              <w:bottom w:val="single" w:sz="4" w:space="0" w:color="C0C0C0"/>
            </w:tcBorders>
            <w:shd w:val="clear" w:color="auto" w:fill="auto"/>
            <w:vAlign w:val="center"/>
          </w:tcPr>
          <w:p w14:paraId="1E108E09"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Banque</w:t>
            </w:r>
          </w:p>
        </w:tc>
        <w:tc>
          <w:tcPr>
            <w:tcW w:w="3001" w:type="dxa"/>
            <w:tcBorders>
              <w:top w:val="single" w:sz="4" w:space="0" w:color="C0C0C0"/>
              <w:left w:val="single" w:sz="4" w:space="0" w:color="C0C0C0"/>
              <w:bottom w:val="single" w:sz="4" w:space="0" w:color="C0C0C0"/>
            </w:tcBorders>
            <w:shd w:val="clear" w:color="auto" w:fill="auto"/>
            <w:vAlign w:val="center"/>
          </w:tcPr>
          <w:p w14:paraId="7C25B77F"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14:paraId="4DFD873C" w14:textId="77777777" w:rsidR="00EA67B1" w:rsidRPr="00EA67B1" w:rsidRDefault="00EA67B1" w:rsidP="00DC5172">
            <w:pPr>
              <w:tabs>
                <w:tab w:val="left" w:pos="720"/>
                <w:tab w:val="left" w:pos="1080"/>
              </w:tabs>
              <w:suppressAutoHyphens/>
              <w:autoSpaceDE w:val="0"/>
              <w:snapToGrid w:val="0"/>
              <w:spacing w:after="0" w:line="240" w:lineRule="auto"/>
              <w:jc w:val="left"/>
              <w:rPr>
                <w:rFonts w:eastAsia="Times New Roman" w:cs="Arial"/>
                <w:lang w:eastAsia="ar-SA"/>
              </w:rPr>
            </w:pP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1239EBA1"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14:paraId="5007ACB3" w14:textId="77777777" w:rsidTr="00DC5172">
        <w:tc>
          <w:tcPr>
            <w:tcW w:w="3119" w:type="dxa"/>
            <w:tcBorders>
              <w:top w:val="single" w:sz="4" w:space="0" w:color="C0C0C0"/>
              <w:left w:val="single" w:sz="4" w:space="0" w:color="C0C0C0"/>
              <w:bottom w:val="single" w:sz="4" w:space="0" w:color="C0C0C0"/>
            </w:tcBorders>
            <w:shd w:val="clear" w:color="auto" w:fill="auto"/>
            <w:vAlign w:val="center"/>
          </w:tcPr>
          <w:p w14:paraId="593878BC"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Code Banque</w:t>
            </w:r>
          </w:p>
        </w:tc>
        <w:tc>
          <w:tcPr>
            <w:tcW w:w="3001" w:type="dxa"/>
            <w:tcBorders>
              <w:top w:val="single" w:sz="4" w:space="0" w:color="C0C0C0"/>
              <w:left w:val="single" w:sz="4" w:space="0" w:color="C0C0C0"/>
              <w:bottom w:val="single" w:sz="4" w:space="0" w:color="C0C0C0"/>
            </w:tcBorders>
            <w:shd w:val="clear" w:color="auto" w:fill="auto"/>
            <w:vAlign w:val="center"/>
          </w:tcPr>
          <w:p w14:paraId="667C991D"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14:paraId="550ADF0D"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Code Guichet</w:t>
            </w: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1D1BD6AF"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bl>
    <w:p w14:paraId="5179208C" w14:textId="77777777" w:rsidR="00EA67B1" w:rsidRPr="00EA67B1" w:rsidRDefault="00EA67B1" w:rsidP="00EA67B1">
      <w:pPr>
        <w:tabs>
          <w:tab w:val="left" w:pos="720"/>
          <w:tab w:val="left" w:pos="1080"/>
        </w:tabs>
        <w:suppressAutoHyphens/>
        <w:autoSpaceDE w:val="0"/>
        <w:spacing w:after="0" w:line="240" w:lineRule="auto"/>
        <w:rPr>
          <w:rFonts w:eastAsia="Times New Roman" w:cs="Arial"/>
          <w:lang w:eastAsia="ar-SA"/>
        </w:rPr>
      </w:pPr>
    </w:p>
    <w:p w14:paraId="2EE28CAD" w14:textId="77777777" w:rsidR="00EA67B1" w:rsidRPr="00EA67B1" w:rsidRDefault="00EA67B1" w:rsidP="00EA67B1">
      <w:pPr>
        <w:tabs>
          <w:tab w:val="left" w:pos="720"/>
          <w:tab w:val="left" w:pos="1080"/>
        </w:tabs>
        <w:suppressAutoHyphens/>
        <w:autoSpaceDE w:val="0"/>
        <w:spacing w:after="0" w:line="240" w:lineRule="auto"/>
        <w:rPr>
          <w:rFonts w:eastAsia="Times New Roman" w:cs="Arial"/>
          <w:lang w:eastAsia="ar-SA"/>
        </w:rPr>
      </w:pPr>
      <w:r w:rsidRPr="00EA67B1">
        <w:rPr>
          <w:rFonts w:eastAsia="Times New Roman" w:cs="Arial"/>
          <w:lang w:eastAsia="ar-SA"/>
        </w:rPr>
        <w:t>2</w:t>
      </w:r>
      <w:r w:rsidRPr="00EA67B1">
        <w:rPr>
          <w:rFonts w:eastAsia="Times New Roman" w:cs="Arial"/>
          <w:vertAlign w:val="superscript"/>
          <w:lang w:eastAsia="ar-SA"/>
        </w:rPr>
        <w:t>ème</w:t>
      </w:r>
      <w:r w:rsidRPr="00EA67B1">
        <w:rPr>
          <w:rFonts w:eastAsia="Times New Roman" w:cs="Arial"/>
          <w:lang w:eastAsia="ar-SA"/>
        </w:rPr>
        <w:t xml:space="preserve"> cotraitant</w:t>
      </w:r>
    </w:p>
    <w:tbl>
      <w:tblPr>
        <w:tblW w:w="9518" w:type="dxa"/>
        <w:tblInd w:w="108" w:type="dxa"/>
        <w:tblLayout w:type="fixed"/>
        <w:tblLook w:val="0000" w:firstRow="0" w:lastRow="0" w:firstColumn="0" w:lastColumn="0" w:noHBand="0" w:noVBand="0"/>
      </w:tblPr>
      <w:tblGrid>
        <w:gridCol w:w="3119"/>
        <w:gridCol w:w="3001"/>
        <w:gridCol w:w="1818"/>
        <w:gridCol w:w="1580"/>
      </w:tblGrid>
      <w:tr w:rsidR="00EA67B1" w:rsidRPr="00EA67B1" w14:paraId="573314C8" w14:textId="77777777" w:rsidTr="00DC5172">
        <w:tc>
          <w:tcPr>
            <w:tcW w:w="3119" w:type="dxa"/>
            <w:tcBorders>
              <w:top w:val="single" w:sz="4" w:space="0" w:color="C0C0C0"/>
              <w:left w:val="single" w:sz="4" w:space="0" w:color="C0C0C0"/>
              <w:bottom w:val="single" w:sz="4" w:space="0" w:color="C0C0C0"/>
            </w:tcBorders>
            <w:shd w:val="clear" w:color="auto" w:fill="auto"/>
            <w:vAlign w:val="center"/>
          </w:tcPr>
          <w:p w14:paraId="443B9F51"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Compte ouvert au nom de</w:t>
            </w:r>
          </w:p>
        </w:tc>
        <w:tc>
          <w:tcPr>
            <w:tcW w:w="3001" w:type="dxa"/>
            <w:tcBorders>
              <w:top w:val="single" w:sz="4" w:space="0" w:color="C0C0C0"/>
              <w:left w:val="single" w:sz="4" w:space="0" w:color="C0C0C0"/>
              <w:bottom w:val="single" w:sz="4" w:space="0" w:color="C0C0C0"/>
            </w:tcBorders>
            <w:shd w:val="clear" w:color="auto" w:fill="auto"/>
            <w:vAlign w:val="center"/>
          </w:tcPr>
          <w:p w14:paraId="3E5BB16E"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14:paraId="5EB29BFB" w14:textId="77777777" w:rsidR="00EA67B1" w:rsidRPr="00EA67B1" w:rsidRDefault="00EA67B1" w:rsidP="00DC5172">
            <w:pPr>
              <w:tabs>
                <w:tab w:val="left" w:pos="720"/>
                <w:tab w:val="left" w:pos="1080"/>
              </w:tabs>
              <w:suppressAutoHyphens/>
              <w:autoSpaceDE w:val="0"/>
              <w:snapToGrid w:val="0"/>
              <w:spacing w:after="0" w:line="240" w:lineRule="auto"/>
              <w:jc w:val="left"/>
              <w:rPr>
                <w:rFonts w:eastAsia="Times New Roman" w:cs="Arial"/>
                <w:lang w:eastAsia="ar-SA"/>
              </w:rPr>
            </w:pP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0516CFEB"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14:paraId="4BC53317" w14:textId="77777777" w:rsidTr="00DC5172">
        <w:tc>
          <w:tcPr>
            <w:tcW w:w="3119" w:type="dxa"/>
            <w:tcBorders>
              <w:top w:val="single" w:sz="4" w:space="0" w:color="C0C0C0"/>
              <w:left w:val="single" w:sz="4" w:space="0" w:color="C0C0C0"/>
              <w:bottom w:val="single" w:sz="4" w:space="0" w:color="C0C0C0"/>
            </w:tcBorders>
            <w:shd w:val="clear" w:color="auto" w:fill="auto"/>
            <w:vAlign w:val="center"/>
          </w:tcPr>
          <w:p w14:paraId="5DB10F27"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Sous le numéro</w:t>
            </w:r>
          </w:p>
        </w:tc>
        <w:tc>
          <w:tcPr>
            <w:tcW w:w="3001" w:type="dxa"/>
            <w:tcBorders>
              <w:top w:val="single" w:sz="4" w:space="0" w:color="C0C0C0"/>
              <w:left w:val="single" w:sz="4" w:space="0" w:color="C0C0C0"/>
              <w:bottom w:val="single" w:sz="4" w:space="0" w:color="C0C0C0"/>
            </w:tcBorders>
            <w:shd w:val="clear" w:color="auto" w:fill="auto"/>
            <w:vAlign w:val="center"/>
          </w:tcPr>
          <w:p w14:paraId="6C9F247B"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14:paraId="3047704E"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Clé RIB</w:t>
            </w: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3FAC3049"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14:paraId="719A121F" w14:textId="77777777" w:rsidTr="00DC5172">
        <w:tc>
          <w:tcPr>
            <w:tcW w:w="3119" w:type="dxa"/>
            <w:tcBorders>
              <w:top w:val="single" w:sz="4" w:space="0" w:color="C0C0C0"/>
              <w:left w:val="single" w:sz="4" w:space="0" w:color="C0C0C0"/>
              <w:bottom w:val="single" w:sz="4" w:space="0" w:color="C0C0C0"/>
            </w:tcBorders>
            <w:shd w:val="clear" w:color="auto" w:fill="auto"/>
            <w:vAlign w:val="center"/>
          </w:tcPr>
          <w:p w14:paraId="6745D9A3"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Banque</w:t>
            </w:r>
          </w:p>
        </w:tc>
        <w:tc>
          <w:tcPr>
            <w:tcW w:w="3001" w:type="dxa"/>
            <w:tcBorders>
              <w:top w:val="single" w:sz="4" w:space="0" w:color="C0C0C0"/>
              <w:left w:val="single" w:sz="4" w:space="0" w:color="C0C0C0"/>
              <w:bottom w:val="single" w:sz="4" w:space="0" w:color="C0C0C0"/>
            </w:tcBorders>
            <w:shd w:val="clear" w:color="auto" w:fill="auto"/>
            <w:vAlign w:val="center"/>
          </w:tcPr>
          <w:p w14:paraId="7DBB2BB6"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14:paraId="1088DBBB" w14:textId="77777777" w:rsidR="00EA67B1" w:rsidRPr="00EA67B1" w:rsidRDefault="00EA67B1" w:rsidP="00DC5172">
            <w:pPr>
              <w:tabs>
                <w:tab w:val="left" w:pos="720"/>
                <w:tab w:val="left" w:pos="1080"/>
              </w:tabs>
              <w:suppressAutoHyphens/>
              <w:autoSpaceDE w:val="0"/>
              <w:snapToGrid w:val="0"/>
              <w:spacing w:after="0" w:line="240" w:lineRule="auto"/>
              <w:jc w:val="left"/>
              <w:rPr>
                <w:rFonts w:eastAsia="Times New Roman" w:cs="Arial"/>
                <w:lang w:eastAsia="ar-SA"/>
              </w:rPr>
            </w:pP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6D625D16"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r w:rsidR="00EA67B1" w:rsidRPr="00EA67B1" w14:paraId="42BB9412" w14:textId="77777777" w:rsidTr="00DC5172">
        <w:tc>
          <w:tcPr>
            <w:tcW w:w="3119" w:type="dxa"/>
            <w:tcBorders>
              <w:top w:val="single" w:sz="4" w:space="0" w:color="C0C0C0"/>
              <w:left w:val="single" w:sz="4" w:space="0" w:color="C0C0C0"/>
              <w:bottom w:val="single" w:sz="4" w:space="0" w:color="C0C0C0"/>
            </w:tcBorders>
            <w:shd w:val="clear" w:color="auto" w:fill="auto"/>
            <w:vAlign w:val="center"/>
          </w:tcPr>
          <w:p w14:paraId="3EB6164A"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Code Banque</w:t>
            </w:r>
          </w:p>
        </w:tc>
        <w:tc>
          <w:tcPr>
            <w:tcW w:w="3001" w:type="dxa"/>
            <w:tcBorders>
              <w:top w:val="single" w:sz="4" w:space="0" w:color="C0C0C0"/>
              <w:left w:val="single" w:sz="4" w:space="0" w:color="C0C0C0"/>
              <w:bottom w:val="single" w:sz="4" w:space="0" w:color="C0C0C0"/>
            </w:tcBorders>
            <w:shd w:val="clear" w:color="auto" w:fill="auto"/>
            <w:vAlign w:val="center"/>
          </w:tcPr>
          <w:p w14:paraId="6A81E56E"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c>
          <w:tcPr>
            <w:tcW w:w="1818" w:type="dxa"/>
            <w:tcBorders>
              <w:top w:val="single" w:sz="4" w:space="0" w:color="C0C0C0"/>
              <w:left w:val="single" w:sz="4" w:space="0" w:color="C0C0C0"/>
              <w:bottom w:val="single" w:sz="4" w:space="0" w:color="C0C0C0"/>
            </w:tcBorders>
            <w:shd w:val="clear" w:color="auto" w:fill="auto"/>
            <w:vAlign w:val="center"/>
          </w:tcPr>
          <w:p w14:paraId="144B90EB" w14:textId="77777777" w:rsidR="00EA67B1" w:rsidRPr="00EA67B1" w:rsidRDefault="00EA67B1" w:rsidP="00DC5172">
            <w:pPr>
              <w:tabs>
                <w:tab w:val="left" w:pos="720"/>
                <w:tab w:val="left" w:pos="1080"/>
              </w:tabs>
              <w:suppressAutoHyphens/>
              <w:autoSpaceDE w:val="0"/>
              <w:spacing w:after="0" w:line="240" w:lineRule="auto"/>
              <w:jc w:val="left"/>
              <w:rPr>
                <w:rFonts w:eastAsia="Times New Roman" w:cs="Arial"/>
                <w:lang w:eastAsia="ar-SA"/>
              </w:rPr>
            </w:pPr>
            <w:r w:rsidRPr="00EA67B1">
              <w:rPr>
                <w:rFonts w:eastAsia="Times New Roman" w:cs="Arial"/>
                <w:lang w:eastAsia="ar-SA"/>
              </w:rPr>
              <w:t>Code Guichet</w:t>
            </w:r>
          </w:p>
        </w:tc>
        <w:tc>
          <w:tcPr>
            <w:tcW w:w="1580" w:type="dxa"/>
            <w:tcBorders>
              <w:top w:val="single" w:sz="4" w:space="0" w:color="C0C0C0"/>
              <w:left w:val="single" w:sz="4" w:space="0" w:color="C0C0C0"/>
              <w:bottom w:val="single" w:sz="4" w:space="0" w:color="C0C0C0"/>
              <w:right w:val="single" w:sz="4" w:space="0" w:color="C0C0C0"/>
            </w:tcBorders>
            <w:shd w:val="clear" w:color="auto" w:fill="auto"/>
            <w:vAlign w:val="center"/>
          </w:tcPr>
          <w:p w14:paraId="320346B0" w14:textId="77777777" w:rsidR="00EA67B1" w:rsidRPr="00EA67B1" w:rsidRDefault="00EA67B1" w:rsidP="00DC5172">
            <w:pPr>
              <w:shd w:val="clear" w:color="auto" w:fill="FFFFFF"/>
              <w:suppressAutoHyphens/>
              <w:snapToGrid w:val="0"/>
              <w:spacing w:after="0" w:line="100" w:lineRule="atLeast"/>
              <w:jc w:val="left"/>
              <w:rPr>
                <w:rFonts w:eastAsia="Times New Roman" w:cs="Arial"/>
                <w:kern w:val="1"/>
                <w:lang w:eastAsia="ar-SA"/>
              </w:rPr>
            </w:pPr>
          </w:p>
        </w:tc>
      </w:tr>
    </w:tbl>
    <w:p w14:paraId="312C50FB" w14:textId="77777777" w:rsidR="00EA67B1" w:rsidRDefault="00EA67B1" w:rsidP="00EA67B1">
      <w:pPr>
        <w:tabs>
          <w:tab w:val="left" w:pos="720"/>
          <w:tab w:val="left" w:pos="1080"/>
        </w:tabs>
        <w:suppressAutoHyphens/>
        <w:autoSpaceDE w:val="0"/>
        <w:spacing w:after="0" w:line="240" w:lineRule="auto"/>
        <w:jc w:val="left"/>
        <w:rPr>
          <w:rFonts w:ascii="Arial Narrow" w:eastAsia="Times New Roman" w:hAnsi="Arial Narrow" w:cs="Arial"/>
          <w:b/>
          <w:caps/>
          <w:sz w:val="24"/>
          <w:szCs w:val="24"/>
          <w:lang w:eastAsia="fr-FR"/>
        </w:rPr>
      </w:pPr>
    </w:p>
    <w:p w14:paraId="0C2B69E1" w14:textId="77777777" w:rsidR="00EA67B1" w:rsidRPr="00EF700E" w:rsidRDefault="00EA67B1" w:rsidP="00126C0E">
      <w:pPr>
        <w:pStyle w:val="Titre1"/>
        <w:rPr>
          <w:rFonts w:eastAsia="Times New Roman" w:cs="Times New Roman"/>
          <w:u w:val="single"/>
          <w:lang w:eastAsia="fr-FR"/>
        </w:rPr>
      </w:pPr>
      <w:bookmarkStart w:id="31" w:name="_Toc181277252"/>
      <w:r w:rsidRPr="00EF700E">
        <w:rPr>
          <w:rFonts w:eastAsia="Times New Roman"/>
          <w:lang w:eastAsia="fr-FR"/>
        </w:rPr>
        <w:t>ARTICLE</w:t>
      </w:r>
      <w:r>
        <w:rPr>
          <w:rFonts w:eastAsia="Times New Roman"/>
          <w:lang w:eastAsia="fr-FR"/>
        </w:rPr>
        <w:t xml:space="preserve"> 11</w:t>
      </w:r>
      <w:r w:rsidRPr="00EF700E">
        <w:rPr>
          <w:rFonts w:eastAsia="Times New Roman"/>
          <w:lang w:eastAsia="fr-FR"/>
        </w:rPr>
        <w:t xml:space="preserve"> –</w:t>
      </w:r>
      <w:r w:rsidR="00126C0E">
        <w:rPr>
          <w:rFonts w:eastAsia="Times New Roman"/>
          <w:lang w:eastAsia="fr-FR"/>
        </w:rPr>
        <w:t xml:space="preserve"> </w:t>
      </w:r>
      <w:r w:rsidR="00126C0E" w:rsidRPr="00126C0E">
        <w:rPr>
          <w:rFonts w:eastAsia="Times New Roman"/>
          <w:lang w:eastAsia="fr-FR"/>
        </w:rPr>
        <w:t>PENALITES</w:t>
      </w:r>
      <w:bookmarkEnd w:id="31"/>
    </w:p>
    <w:p w14:paraId="78899528" w14:textId="77777777" w:rsidR="00EA67B1" w:rsidRPr="00EA67B1" w:rsidRDefault="00EA67B1" w:rsidP="00EA67B1">
      <w:pPr>
        <w:tabs>
          <w:tab w:val="left" w:pos="720"/>
          <w:tab w:val="left" w:pos="1080"/>
        </w:tabs>
        <w:suppressAutoHyphens/>
        <w:autoSpaceDE w:val="0"/>
        <w:spacing w:after="0" w:line="240" w:lineRule="auto"/>
        <w:jc w:val="left"/>
      </w:pPr>
    </w:p>
    <w:p w14:paraId="512C171E" w14:textId="4ADD3346" w:rsidR="00EF700E" w:rsidRDefault="00EF700E" w:rsidP="00EF700E">
      <w:pPr>
        <w:spacing w:after="0" w:line="240" w:lineRule="auto"/>
        <w:rPr>
          <w:rFonts w:eastAsia="Calibri" w:cs="Arial"/>
        </w:rPr>
      </w:pPr>
      <w:r w:rsidRPr="00EF700E">
        <w:rPr>
          <w:rFonts w:eastAsia="Calibri" w:cs="Arial"/>
        </w:rPr>
        <w:t xml:space="preserve">Par dérogation à l’article </w:t>
      </w:r>
      <w:r>
        <w:rPr>
          <w:rFonts w:eastAsia="Calibri" w:cs="Arial"/>
        </w:rPr>
        <w:t>14</w:t>
      </w:r>
      <w:r w:rsidRPr="00EF700E">
        <w:rPr>
          <w:rFonts w:eastAsia="Calibri" w:cs="Arial"/>
        </w:rPr>
        <w:t>.1 du C.C.A.G</w:t>
      </w:r>
      <w:r w:rsidR="00602243">
        <w:rPr>
          <w:rFonts w:eastAsia="Calibri" w:cs="Arial"/>
        </w:rPr>
        <w:t xml:space="preserve"> P</w:t>
      </w:r>
      <w:r w:rsidR="00EC7537">
        <w:rPr>
          <w:rFonts w:eastAsia="Calibri" w:cs="Arial"/>
        </w:rPr>
        <w:t>.</w:t>
      </w:r>
      <w:r w:rsidR="00602243">
        <w:rPr>
          <w:rFonts w:eastAsia="Calibri" w:cs="Arial"/>
        </w:rPr>
        <w:t>I</w:t>
      </w:r>
      <w:r w:rsidRPr="00EF700E">
        <w:rPr>
          <w:rFonts w:eastAsia="Calibri" w:cs="Arial"/>
        </w:rPr>
        <w:t xml:space="preserve">, le titulaire est soumis aux </w:t>
      </w:r>
      <w:r>
        <w:rPr>
          <w:rFonts w:eastAsia="Calibri" w:cs="Arial"/>
        </w:rPr>
        <w:t xml:space="preserve">pénalités, sans mise en demeure préalable, </w:t>
      </w:r>
      <w:r w:rsidRPr="00EF700E">
        <w:rPr>
          <w:rFonts w:eastAsia="Calibri" w:cs="Arial"/>
        </w:rPr>
        <w:t>suivantes :</w:t>
      </w:r>
    </w:p>
    <w:p w14:paraId="237FAFD8" w14:textId="77777777" w:rsidR="007F6268" w:rsidRDefault="007F6268" w:rsidP="00EF700E">
      <w:pPr>
        <w:spacing w:after="0" w:line="240" w:lineRule="auto"/>
        <w:rPr>
          <w:rFonts w:eastAsia="Calibri" w:cs="Arial"/>
        </w:rPr>
      </w:pPr>
    </w:p>
    <w:p w14:paraId="7489B20E" w14:textId="77777777" w:rsidR="007F6268" w:rsidRPr="007F6268" w:rsidRDefault="007F6268" w:rsidP="007F6268">
      <w:pPr>
        <w:rPr>
          <w:b/>
          <w:u w:val="single"/>
        </w:rPr>
      </w:pPr>
      <w:r w:rsidRPr="007F6268">
        <w:rPr>
          <w:b/>
          <w:u w:val="single"/>
        </w:rPr>
        <w:t>Pénalités en cas de retard dans la présentation des documents</w:t>
      </w:r>
    </w:p>
    <w:p w14:paraId="472B9A7D" w14:textId="37FD2689" w:rsidR="00602243" w:rsidRDefault="007F6268" w:rsidP="007F6268">
      <w:pPr>
        <w:spacing w:line="252" w:lineRule="auto"/>
        <w:rPr>
          <w:rFonts w:eastAsia="Arial"/>
          <w:sz w:val="21"/>
        </w:rPr>
      </w:pPr>
      <w:r>
        <w:rPr>
          <w:rFonts w:eastAsia="Arial"/>
          <w:sz w:val="21"/>
        </w:rPr>
        <w:t>Par dérogation à l’article 14.1 du CCAG-PI, en cas de retard imputable au titulaire dans la présentation des documents, dont les délais sont fixés à l'article précédent, le titulaire encourt les pénalités suivantes</w:t>
      </w:r>
      <w:r w:rsidR="00602243">
        <w:rPr>
          <w:rFonts w:eastAsia="Arial"/>
          <w:sz w:val="21"/>
        </w:rPr>
        <w:t> :</w:t>
      </w:r>
    </w:p>
    <w:tbl>
      <w:tblPr>
        <w:tblStyle w:val="Grilledutableau"/>
        <w:tblW w:w="0" w:type="auto"/>
        <w:tblLook w:val="04A0" w:firstRow="1" w:lastRow="0" w:firstColumn="1" w:lastColumn="0" w:noHBand="0" w:noVBand="1"/>
      </w:tblPr>
      <w:tblGrid>
        <w:gridCol w:w="4531"/>
        <w:gridCol w:w="4531"/>
      </w:tblGrid>
      <w:tr w:rsidR="00602243" w14:paraId="270FD847" w14:textId="77777777" w:rsidTr="00602243">
        <w:tc>
          <w:tcPr>
            <w:tcW w:w="4531" w:type="dxa"/>
          </w:tcPr>
          <w:p w14:paraId="1563D712" w14:textId="26132C34" w:rsidR="00602243" w:rsidRDefault="00602243" w:rsidP="007F6268">
            <w:pPr>
              <w:spacing w:line="252" w:lineRule="auto"/>
              <w:rPr>
                <w:rFonts w:eastAsia="Arial"/>
                <w:sz w:val="21"/>
              </w:rPr>
            </w:pPr>
            <w:r w:rsidRPr="00602243">
              <w:rPr>
                <w:rFonts w:eastAsia="Arial"/>
                <w:sz w:val="21"/>
              </w:rPr>
              <w:t>Documents à remettre en phase PRO</w:t>
            </w:r>
          </w:p>
        </w:tc>
        <w:tc>
          <w:tcPr>
            <w:tcW w:w="4531" w:type="dxa"/>
          </w:tcPr>
          <w:p w14:paraId="323E9CBD" w14:textId="5D607C7C" w:rsidR="00602243" w:rsidRDefault="00A370FA" w:rsidP="007F6268">
            <w:pPr>
              <w:spacing w:line="252" w:lineRule="auto"/>
              <w:rPr>
                <w:rFonts w:eastAsia="Arial"/>
                <w:sz w:val="21"/>
              </w:rPr>
            </w:pPr>
            <w:r>
              <w:rPr>
                <w:rFonts w:eastAsia="Arial"/>
                <w:sz w:val="21"/>
              </w:rPr>
              <w:t xml:space="preserve">100€ par jour calendaire de retard </w:t>
            </w:r>
          </w:p>
        </w:tc>
      </w:tr>
      <w:tr w:rsidR="00602243" w14:paraId="01DE5BEB" w14:textId="77777777" w:rsidTr="00602243">
        <w:tc>
          <w:tcPr>
            <w:tcW w:w="4531" w:type="dxa"/>
          </w:tcPr>
          <w:p w14:paraId="6866889D" w14:textId="6FD01C3C" w:rsidR="00602243" w:rsidRPr="00602243" w:rsidRDefault="00602243" w:rsidP="007F6268">
            <w:pPr>
              <w:spacing w:line="252" w:lineRule="auto"/>
              <w:rPr>
                <w:rFonts w:eastAsia="Arial"/>
                <w:sz w:val="21"/>
              </w:rPr>
            </w:pPr>
            <w:r w:rsidRPr="00602243">
              <w:rPr>
                <w:rFonts w:eastAsia="Arial"/>
                <w:sz w:val="21"/>
              </w:rPr>
              <w:t>Documents à joindre au DCE</w:t>
            </w:r>
          </w:p>
        </w:tc>
        <w:tc>
          <w:tcPr>
            <w:tcW w:w="4531" w:type="dxa"/>
          </w:tcPr>
          <w:p w14:paraId="4093D1A4" w14:textId="55DCFED6" w:rsidR="00602243" w:rsidRPr="00602243" w:rsidRDefault="00A370FA" w:rsidP="007F6268">
            <w:pPr>
              <w:spacing w:line="252" w:lineRule="auto"/>
              <w:rPr>
                <w:rFonts w:eastAsia="Arial"/>
                <w:sz w:val="21"/>
              </w:rPr>
            </w:pPr>
            <w:r>
              <w:rPr>
                <w:rFonts w:eastAsia="Arial"/>
                <w:sz w:val="21"/>
              </w:rPr>
              <w:t xml:space="preserve">150€ par jour calendaire de retard </w:t>
            </w:r>
          </w:p>
        </w:tc>
      </w:tr>
      <w:tr w:rsidR="00602243" w14:paraId="774D8408" w14:textId="77777777" w:rsidTr="00602243">
        <w:tc>
          <w:tcPr>
            <w:tcW w:w="4531" w:type="dxa"/>
          </w:tcPr>
          <w:p w14:paraId="063090B2" w14:textId="0DC7BC5E" w:rsidR="00602243" w:rsidRPr="00602243" w:rsidRDefault="00602243" w:rsidP="007F6268">
            <w:pPr>
              <w:spacing w:line="252" w:lineRule="auto"/>
              <w:rPr>
                <w:rFonts w:eastAsia="Arial"/>
                <w:sz w:val="21"/>
              </w:rPr>
            </w:pPr>
            <w:r w:rsidRPr="00602243">
              <w:rPr>
                <w:rFonts w:eastAsia="Arial"/>
                <w:sz w:val="21"/>
              </w:rPr>
              <w:t>Analyse des offres</w:t>
            </w:r>
          </w:p>
        </w:tc>
        <w:tc>
          <w:tcPr>
            <w:tcW w:w="4531" w:type="dxa"/>
          </w:tcPr>
          <w:p w14:paraId="102BB1B7" w14:textId="4AEA5271" w:rsidR="00602243" w:rsidRPr="00602243" w:rsidRDefault="00A370FA" w:rsidP="007F6268">
            <w:pPr>
              <w:spacing w:line="252" w:lineRule="auto"/>
              <w:rPr>
                <w:rFonts w:eastAsia="Arial"/>
                <w:sz w:val="21"/>
              </w:rPr>
            </w:pPr>
            <w:r>
              <w:rPr>
                <w:rFonts w:eastAsia="Arial"/>
                <w:sz w:val="21"/>
              </w:rPr>
              <w:t xml:space="preserve">100€ par jour calendaire de retard </w:t>
            </w:r>
          </w:p>
        </w:tc>
      </w:tr>
      <w:tr w:rsidR="00602243" w14:paraId="213A8F40" w14:textId="77777777" w:rsidTr="00602243">
        <w:tc>
          <w:tcPr>
            <w:tcW w:w="4531" w:type="dxa"/>
          </w:tcPr>
          <w:p w14:paraId="46B65E16" w14:textId="0DEF3F34" w:rsidR="00602243" w:rsidRPr="00602243" w:rsidRDefault="00602243" w:rsidP="007F6268">
            <w:pPr>
              <w:spacing w:line="252" w:lineRule="auto"/>
              <w:rPr>
                <w:rFonts w:eastAsia="Arial"/>
                <w:sz w:val="21"/>
              </w:rPr>
            </w:pPr>
            <w:r w:rsidRPr="00602243">
              <w:rPr>
                <w:rFonts w:eastAsia="Arial"/>
                <w:sz w:val="21"/>
              </w:rPr>
              <w:t>Calendrier des premiers travaux</w:t>
            </w:r>
          </w:p>
        </w:tc>
        <w:tc>
          <w:tcPr>
            <w:tcW w:w="4531" w:type="dxa"/>
          </w:tcPr>
          <w:p w14:paraId="5D44533F" w14:textId="05447D52" w:rsidR="00602243" w:rsidRPr="00602243" w:rsidRDefault="00A370FA" w:rsidP="007F6268">
            <w:pPr>
              <w:spacing w:line="252" w:lineRule="auto"/>
              <w:rPr>
                <w:rFonts w:eastAsia="Arial"/>
                <w:sz w:val="21"/>
              </w:rPr>
            </w:pPr>
            <w:r>
              <w:rPr>
                <w:rFonts w:eastAsia="Arial"/>
                <w:sz w:val="21"/>
              </w:rPr>
              <w:t xml:space="preserve">100€ par jour calendaire de retard </w:t>
            </w:r>
          </w:p>
        </w:tc>
      </w:tr>
      <w:tr w:rsidR="00602243" w14:paraId="3A1BF005" w14:textId="77777777" w:rsidTr="00602243">
        <w:tc>
          <w:tcPr>
            <w:tcW w:w="4531" w:type="dxa"/>
          </w:tcPr>
          <w:p w14:paraId="3F667A82" w14:textId="55ECECBC" w:rsidR="00602243" w:rsidRPr="00602243" w:rsidRDefault="00602243" w:rsidP="007F6268">
            <w:pPr>
              <w:spacing w:line="252" w:lineRule="auto"/>
              <w:rPr>
                <w:rFonts w:eastAsia="Arial"/>
                <w:sz w:val="21"/>
              </w:rPr>
            </w:pPr>
            <w:r w:rsidRPr="00602243">
              <w:rPr>
                <w:rFonts w:eastAsia="Arial"/>
                <w:sz w:val="21"/>
              </w:rPr>
              <w:t>Calendrier détaillé d’exécution des travaux tous corps d’état</w:t>
            </w:r>
          </w:p>
        </w:tc>
        <w:tc>
          <w:tcPr>
            <w:tcW w:w="4531" w:type="dxa"/>
          </w:tcPr>
          <w:p w14:paraId="5976B573" w14:textId="797472CB" w:rsidR="00602243" w:rsidRPr="00602243" w:rsidRDefault="00B366ED" w:rsidP="007F6268">
            <w:pPr>
              <w:spacing w:line="252" w:lineRule="auto"/>
              <w:rPr>
                <w:rFonts w:eastAsia="Arial"/>
                <w:sz w:val="21"/>
              </w:rPr>
            </w:pPr>
            <w:r>
              <w:rPr>
                <w:rFonts w:eastAsia="Arial"/>
                <w:sz w:val="21"/>
              </w:rPr>
              <w:t xml:space="preserve">200€ </w:t>
            </w:r>
            <w:r w:rsidRPr="00B366ED">
              <w:rPr>
                <w:rFonts w:eastAsia="Arial"/>
                <w:sz w:val="21"/>
              </w:rPr>
              <w:t>par jour calendaire de retard</w:t>
            </w:r>
          </w:p>
        </w:tc>
      </w:tr>
      <w:tr w:rsidR="00602243" w14:paraId="442C8DDA" w14:textId="77777777" w:rsidTr="00602243">
        <w:tc>
          <w:tcPr>
            <w:tcW w:w="4531" w:type="dxa"/>
          </w:tcPr>
          <w:p w14:paraId="2B1C09FD" w14:textId="3ADAD90F" w:rsidR="00602243" w:rsidRPr="00602243" w:rsidRDefault="00602243" w:rsidP="007F6268">
            <w:pPr>
              <w:spacing w:line="252" w:lineRule="auto"/>
              <w:rPr>
                <w:rFonts w:eastAsia="Arial"/>
                <w:sz w:val="21"/>
              </w:rPr>
            </w:pPr>
            <w:r w:rsidRPr="00602243">
              <w:rPr>
                <w:rFonts w:eastAsia="Arial"/>
                <w:sz w:val="21"/>
              </w:rPr>
              <w:t>Autres documents à produire en phase de préparation</w:t>
            </w:r>
          </w:p>
        </w:tc>
        <w:tc>
          <w:tcPr>
            <w:tcW w:w="4531" w:type="dxa"/>
          </w:tcPr>
          <w:p w14:paraId="6DB7EDD9" w14:textId="5CF6E8E4" w:rsidR="00602243" w:rsidRPr="00602243" w:rsidRDefault="00A370FA" w:rsidP="007F6268">
            <w:pPr>
              <w:spacing w:line="252" w:lineRule="auto"/>
              <w:rPr>
                <w:rFonts w:eastAsia="Arial"/>
                <w:sz w:val="21"/>
              </w:rPr>
            </w:pPr>
            <w:r>
              <w:rPr>
                <w:rFonts w:eastAsia="Arial"/>
                <w:sz w:val="21"/>
              </w:rPr>
              <w:t xml:space="preserve">100€ par jour calendaire de retard </w:t>
            </w:r>
          </w:p>
        </w:tc>
      </w:tr>
      <w:tr w:rsidR="00602243" w14:paraId="6D46C179" w14:textId="77777777" w:rsidTr="00602243">
        <w:tc>
          <w:tcPr>
            <w:tcW w:w="4531" w:type="dxa"/>
          </w:tcPr>
          <w:p w14:paraId="79B99EF8" w14:textId="7EC5B3A6" w:rsidR="00602243" w:rsidRPr="00602243" w:rsidRDefault="00602243" w:rsidP="007F6268">
            <w:pPr>
              <w:spacing w:line="252" w:lineRule="auto"/>
              <w:rPr>
                <w:rFonts w:eastAsia="Arial"/>
                <w:sz w:val="21"/>
              </w:rPr>
            </w:pPr>
            <w:r w:rsidRPr="00602243">
              <w:rPr>
                <w:rFonts w:eastAsia="Arial"/>
                <w:sz w:val="21"/>
              </w:rPr>
              <w:t>Compte-rendu de réunion</w:t>
            </w:r>
          </w:p>
        </w:tc>
        <w:tc>
          <w:tcPr>
            <w:tcW w:w="4531" w:type="dxa"/>
          </w:tcPr>
          <w:p w14:paraId="6114928B" w14:textId="66D2AEA7" w:rsidR="00602243" w:rsidRPr="00602243" w:rsidRDefault="00A370FA" w:rsidP="007F6268">
            <w:pPr>
              <w:spacing w:line="252" w:lineRule="auto"/>
              <w:rPr>
                <w:rFonts w:eastAsia="Arial"/>
                <w:sz w:val="21"/>
              </w:rPr>
            </w:pPr>
            <w:r>
              <w:rPr>
                <w:rFonts w:eastAsia="Arial"/>
                <w:sz w:val="21"/>
              </w:rPr>
              <w:t xml:space="preserve">100€ par jour ouvré de retard </w:t>
            </w:r>
          </w:p>
        </w:tc>
      </w:tr>
      <w:tr w:rsidR="00602243" w14:paraId="1C3C6D49" w14:textId="77777777" w:rsidTr="00602243">
        <w:tc>
          <w:tcPr>
            <w:tcW w:w="4531" w:type="dxa"/>
          </w:tcPr>
          <w:p w14:paraId="1A759587" w14:textId="0FEB4167" w:rsidR="00602243" w:rsidRPr="00602243" w:rsidRDefault="00602243" w:rsidP="007F6268">
            <w:pPr>
              <w:spacing w:line="252" w:lineRule="auto"/>
              <w:rPr>
                <w:rFonts w:eastAsia="Arial"/>
                <w:sz w:val="21"/>
              </w:rPr>
            </w:pPr>
            <w:r w:rsidRPr="00602243">
              <w:rPr>
                <w:rFonts w:eastAsia="Arial"/>
                <w:sz w:val="21"/>
              </w:rPr>
              <w:t>Pointage hebdomadaire du planning</w:t>
            </w:r>
          </w:p>
        </w:tc>
        <w:tc>
          <w:tcPr>
            <w:tcW w:w="4531" w:type="dxa"/>
          </w:tcPr>
          <w:p w14:paraId="2BF62028" w14:textId="044B7EE2" w:rsidR="00602243" w:rsidRPr="00602243" w:rsidRDefault="00A370FA" w:rsidP="007F6268">
            <w:pPr>
              <w:spacing w:line="252" w:lineRule="auto"/>
              <w:rPr>
                <w:rFonts w:eastAsia="Arial"/>
                <w:sz w:val="21"/>
              </w:rPr>
            </w:pPr>
            <w:r>
              <w:rPr>
                <w:rFonts w:eastAsia="Arial"/>
                <w:sz w:val="21"/>
              </w:rPr>
              <w:t xml:space="preserve">100€ par jour calendaire de retard </w:t>
            </w:r>
          </w:p>
        </w:tc>
      </w:tr>
      <w:tr w:rsidR="00782B16" w14:paraId="156BA268" w14:textId="77777777" w:rsidTr="00602243">
        <w:tc>
          <w:tcPr>
            <w:tcW w:w="4531" w:type="dxa"/>
          </w:tcPr>
          <w:p w14:paraId="2E776338" w14:textId="15698F02" w:rsidR="00782B16" w:rsidRPr="00602243" w:rsidRDefault="00782B16" w:rsidP="007F6268">
            <w:pPr>
              <w:spacing w:line="252" w:lineRule="auto"/>
              <w:rPr>
                <w:rFonts w:eastAsia="Arial"/>
                <w:sz w:val="21"/>
              </w:rPr>
            </w:pPr>
            <w:r w:rsidRPr="00782B16">
              <w:rPr>
                <w:rFonts w:eastAsia="Arial"/>
                <w:sz w:val="21"/>
              </w:rPr>
              <w:t>Rapport mensuel d’avancement</w:t>
            </w:r>
          </w:p>
        </w:tc>
        <w:tc>
          <w:tcPr>
            <w:tcW w:w="4531" w:type="dxa"/>
          </w:tcPr>
          <w:p w14:paraId="3526327D" w14:textId="1B551699" w:rsidR="00782B16" w:rsidRPr="00602243" w:rsidRDefault="00A370FA" w:rsidP="007F6268">
            <w:pPr>
              <w:spacing w:line="252" w:lineRule="auto"/>
              <w:rPr>
                <w:rFonts w:eastAsia="Arial"/>
                <w:sz w:val="21"/>
              </w:rPr>
            </w:pPr>
            <w:r>
              <w:rPr>
                <w:rFonts w:eastAsia="Arial"/>
                <w:sz w:val="21"/>
              </w:rPr>
              <w:t xml:space="preserve">100€ par jour ouvré de retard </w:t>
            </w:r>
          </w:p>
        </w:tc>
      </w:tr>
      <w:tr w:rsidR="00782B16" w14:paraId="4E07958E" w14:textId="77777777" w:rsidTr="00602243">
        <w:tc>
          <w:tcPr>
            <w:tcW w:w="4531" w:type="dxa"/>
          </w:tcPr>
          <w:p w14:paraId="52ADB2B2" w14:textId="06C5BE8E" w:rsidR="00782B16" w:rsidRPr="00782B16" w:rsidRDefault="00782B16" w:rsidP="007F6268">
            <w:pPr>
              <w:spacing w:line="252" w:lineRule="auto"/>
              <w:rPr>
                <w:rFonts w:eastAsia="Arial"/>
                <w:sz w:val="21"/>
              </w:rPr>
            </w:pPr>
            <w:r w:rsidRPr="00782B16">
              <w:rPr>
                <w:rFonts w:eastAsia="Arial"/>
                <w:sz w:val="21"/>
              </w:rPr>
              <w:t>Autre document</w:t>
            </w:r>
          </w:p>
        </w:tc>
        <w:tc>
          <w:tcPr>
            <w:tcW w:w="4531" w:type="dxa"/>
          </w:tcPr>
          <w:p w14:paraId="6CAD439B" w14:textId="57963FCA" w:rsidR="00782B16" w:rsidRPr="00782B16" w:rsidRDefault="00A370FA" w:rsidP="007F6268">
            <w:pPr>
              <w:spacing w:line="252" w:lineRule="auto"/>
              <w:rPr>
                <w:rFonts w:eastAsia="Arial"/>
                <w:sz w:val="21"/>
              </w:rPr>
            </w:pPr>
            <w:r>
              <w:rPr>
                <w:rFonts w:eastAsia="Arial"/>
                <w:sz w:val="21"/>
              </w:rPr>
              <w:t xml:space="preserve">100€ par jour calendaire de retard </w:t>
            </w:r>
          </w:p>
        </w:tc>
      </w:tr>
    </w:tbl>
    <w:p w14:paraId="31808E90" w14:textId="77777777" w:rsidR="00E10171" w:rsidRDefault="00E10171" w:rsidP="007F6268">
      <w:pPr>
        <w:spacing w:line="252" w:lineRule="auto"/>
        <w:rPr>
          <w:b/>
          <w:u w:val="single"/>
        </w:rPr>
      </w:pPr>
    </w:p>
    <w:p w14:paraId="4A2F53CB" w14:textId="4113D935" w:rsidR="007F6268" w:rsidRPr="007F6268" w:rsidRDefault="007F6268" w:rsidP="007F6268">
      <w:pPr>
        <w:spacing w:line="252" w:lineRule="auto"/>
        <w:rPr>
          <w:rFonts w:eastAsia="Arial"/>
          <w:sz w:val="21"/>
        </w:rPr>
      </w:pPr>
      <w:r w:rsidRPr="007F6268">
        <w:rPr>
          <w:b/>
          <w:u w:val="single"/>
        </w:rPr>
        <w:t>Absence à réunion</w:t>
      </w:r>
    </w:p>
    <w:p w14:paraId="63048973" w14:textId="6F7D21A6" w:rsidR="00E10171" w:rsidRDefault="007F6268" w:rsidP="007F6268">
      <w:pPr>
        <w:spacing w:line="235" w:lineRule="auto"/>
        <w:rPr>
          <w:rFonts w:eastAsia="Arial"/>
        </w:rPr>
      </w:pPr>
      <w:r>
        <w:rPr>
          <w:rFonts w:eastAsia="Arial"/>
        </w:rPr>
        <w:t>En cas d’absence non justifiée du titulaire à une réunion à laquelle il était convoqué ou à une réunion qu’il est chargé d’animer, il sera appliqué une pénalité de 150 euros.</w:t>
      </w:r>
    </w:p>
    <w:p w14:paraId="2A6C6081" w14:textId="2AFCC1F8" w:rsidR="00E10171" w:rsidRPr="007F6268" w:rsidRDefault="00E10171" w:rsidP="00E10171">
      <w:pPr>
        <w:spacing w:line="252" w:lineRule="auto"/>
        <w:rPr>
          <w:rFonts w:eastAsia="Arial"/>
          <w:sz w:val="21"/>
        </w:rPr>
      </w:pPr>
      <w:r>
        <w:rPr>
          <w:b/>
          <w:u w:val="single"/>
        </w:rPr>
        <w:t>Retard de livraison de l’opération dû au titulaire</w:t>
      </w:r>
    </w:p>
    <w:p w14:paraId="52F56980" w14:textId="433E5DF1" w:rsidR="00E10171" w:rsidRPr="007F6268" w:rsidRDefault="00E10171" w:rsidP="007F6268">
      <w:pPr>
        <w:spacing w:line="235" w:lineRule="auto"/>
        <w:rPr>
          <w:rFonts w:eastAsia="Arial"/>
        </w:rPr>
      </w:pPr>
      <w:r>
        <w:rPr>
          <w:rFonts w:eastAsia="Arial"/>
        </w:rPr>
        <w:t>En cas de retard de livraison dont l’origine est imputable au titulaire, la pénalité sera de 500€HT par semaine de retard.</w:t>
      </w:r>
    </w:p>
    <w:p w14:paraId="42290C61" w14:textId="77777777" w:rsidR="00EF700E" w:rsidRPr="00EF700E" w:rsidRDefault="00EF700E" w:rsidP="0085283E">
      <w:pPr>
        <w:pStyle w:val="Titre1"/>
        <w:rPr>
          <w:rFonts w:eastAsia="Times New Roman" w:cs="Times New Roman"/>
          <w:u w:val="single"/>
          <w:lang w:eastAsia="fr-FR"/>
        </w:rPr>
      </w:pPr>
      <w:bookmarkStart w:id="32" w:name="_Toc181277253"/>
      <w:r w:rsidRPr="00EF700E">
        <w:rPr>
          <w:rFonts w:eastAsia="Times New Roman"/>
          <w:lang w:eastAsia="fr-FR"/>
        </w:rPr>
        <w:t>ARTICLE</w:t>
      </w:r>
      <w:r w:rsidR="00EA67B1">
        <w:rPr>
          <w:rFonts w:eastAsia="Times New Roman"/>
          <w:lang w:eastAsia="fr-FR"/>
        </w:rPr>
        <w:t xml:space="preserve"> 12</w:t>
      </w:r>
      <w:r w:rsidRPr="00EF700E">
        <w:rPr>
          <w:rFonts w:eastAsia="Times New Roman"/>
          <w:lang w:eastAsia="fr-FR"/>
        </w:rPr>
        <w:t xml:space="preserve"> –</w:t>
      </w:r>
      <w:r w:rsidR="0085283E">
        <w:rPr>
          <w:rFonts w:eastAsia="Times New Roman"/>
          <w:lang w:eastAsia="fr-FR"/>
        </w:rPr>
        <w:t xml:space="preserve"> </w:t>
      </w:r>
      <w:r w:rsidR="0085283E" w:rsidRPr="0085283E">
        <w:rPr>
          <w:rFonts w:eastAsia="Times New Roman"/>
          <w:lang w:eastAsia="fr-FR"/>
        </w:rPr>
        <w:t>ASSURANCES</w:t>
      </w:r>
      <w:bookmarkEnd w:id="32"/>
    </w:p>
    <w:p w14:paraId="3BCCC0CD" w14:textId="77777777" w:rsidR="00EF700E" w:rsidRPr="00EF700E" w:rsidRDefault="00EF700E" w:rsidP="00EF700E">
      <w:pPr>
        <w:widowControl w:val="0"/>
        <w:overflowPunct w:val="0"/>
        <w:autoSpaceDE w:val="0"/>
        <w:autoSpaceDN w:val="0"/>
        <w:adjustRightInd w:val="0"/>
        <w:spacing w:after="0" w:line="240" w:lineRule="auto"/>
        <w:rPr>
          <w:rFonts w:eastAsia="Calibri" w:cs="Arial"/>
        </w:rPr>
      </w:pPr>
    </w:p>
    <w:p w14:paraId="390D50F7" w14:textId="2DCACC1F" w:rsidR="00EA67B1" w:rsidRPr="00EA67B1" w:rsidRDefault="00EA67B1" w:rsidP="00EA67B1">
      <w:pPr>
        <w:tabs>
          <w:tab w:val="num" w:pos="0"/>
          <w:tab w:val="left" w:pos="720"/>
          <w:tab w:val="left" w:pos="1080"/>
        </w:tabs>
        <w:spacing w:after="0" w:line="240" w:lineRule="auto"/>
        <w:rPr>
          <w:rFonts w:eastAsia="Times New Roman" w:cs="Arial"/>
          <w:lang w:eastAsia="fr-FR"/>
        </w:rPr>
      </w:pPr>
      <w:r w:rsidRPr="00EA67B1">
        <w:rPr>
          <w:rFonts w:eastAsia="Times New Roman" w:cs="Arial"/>
          <w:lang w:eastAsia="fr-FR"/>
        </w:rPr>
        <w:t>Le</w:t>
      </w:r>
      <w:r w:rsidRPr="00EA67B1">
        <w:rPr>
          <w:rFonts w:eastAsia="Arial" w:cs="Arial"/>
          <w:lang w:eastAsia="fr-FR"/>
        </w:rPr>
        <w:t xml:space="preserve"> </w:t>
      </w:r>
      <w:r w:rsidRPr="00EA67B1">
        <w:rPr>
          <w:rFonts w:eastAsia="Times New Roman" w:cs="Arial"/>
          <w:lang w:eastAsia="fr-FR"/>
        </w:rPr>
        <w:t>titulaire</w:t>
      </w:r>
      <w:r w:rsidRPr="00EA67B1">
        <w:rPr>
          <w:rFonts w:eastAsia="Arial" w:cs="Arial"/>
          <w:lang w:eastAsia="fr-FR"/>
        </w:rPr>
        <w:t xml:space="preserve"> </w:t>
      </w:r>
      <w:r w:rsidRPr="00EA67B1">
        <w:rPr>
          <w:rFonts w:eastAsia="Times New Roman" w:cs="Arial"/>
          <w:lang w:eastAsia="fr-FR"/>
        </w:rPr>
        <w:t>doit</w:t>
      </w:r>
      <w:r w:rsidRPr="00EA67B1">
        <w:rPr>
          <w:rFonts w:eastAsia="Arial" w:cs="Arial"/>
          <w:lang w:eastAsia="fr-FR"/>
        </w:rPr>
        <w:t xml:space="preserve"> </w:t>
      </w:r>
      <w:r w:rsidRPr="00EA67B1">
        <w:rPr>
          <w:rFonts w:eastAsia="Times New Roman" w:cs="Arial"/>
          <w:lang w:eastAsia="fr-FR"/>
        </w:rPr>
        <w:t>posséder</w:t>
      </w:r>
      <w:r w:rsidRPr="00EA67B1">
        <w:rPr>
          <w:rFonts w:eastAsia="Arial" w:cs="Arial"/>
          <w:lang w:eastAsia="fr-FR"/>
        </w:rPr>
        <w:t xml:space="preserve"> </w:t>
      </w:r>
      <w:r w:rsidRPr="00EA67B1">
        <w:rPr>
          <w:rFonts w:eastAsia="Times New Roman" w:cs="Arial"/>
          <w:lang w:eastAsia="fr-FR"/>
        </w:rPr>
        <w:t>une</w:t>
      </w:r>
      <w:r w:rsidRPr="00EA67B1">
        <w:rPr>
          <w:rFonts w:eastAsia="Arial" w:cs="Arial"/>
          <w:lang w:eastAsia="fr-FR"/>
        </w:rPr>
        <w:t xml:space="preserve"> </w:t>
      </w:r>
      <w:r w:rsidRPr="00EA67B1">
        <w:rPr>
          <w:rFonts w:eastAsia="Times New Roman" w:cs="Arial"/>
          <w:lang w:eastAsia="fr-FR"/>
        </w:rPr>
        <w:t>assurance</w:t>
      </w:r>
      <w:r w:rsidRPr="00EA67B1">
        <w:rPr>
          <w:rFonts w:eastAsia="Arial" w:cs="Arial"/>
          <w:lang w:eastAsia="fr-FR"/>
        </w:rPr>
        <w:t xml:space="preserve"> </w:t>
      </w:r>
      <w:r w:rsidRPr="00EA67B1">
        <w:rPr>
          <w:rFonts w:eastAsia="Times New Roman" w:cs="Arial"/>
          <w:lang w:eastAsia="fr-FR"/>
        </w:rPr>
        <w:t>garantissant</w:t>
      </w:r>
      <w:r w:rsidRPr="00EA67B1">
        <w:rPr>
          <w:rFonts w:eastAsia="Arial" w:cs="Arial"/>
          <w:lang w:eastAsia="fr-FR"/>
        </w:rPr>
        <w:t xml:space="preserve"> </w:t>
      </w:r>
      <w:r w:rsidRPr="00EA67B1">
        <w:rPr>
          <w:rFonts w:eastAsia="Times New Roman" w:cs="Arial"/>
          <w:lang w:eastAsia="fr-FR"/>
        </w:rPr>
        <w:t>sa</w:t>
      </w:r>
      <w:r w:rsidRPr="00EA67B1">
        <w:rPr>
          <w:rFonts w:eastAsia="Arial" w:cs="Arial"/>
          <w:lang w:eastAsia="fr-FR"/>
        </w:rPr>
        <w:t xml:space="preserve"> </w:t>
      </w:r>
      <w:r w:rsidRPr="00EA67B1">
        <w:rPr>
          <w:rFonts w:eastAsia="Times New Roman" w:cs="Arial"/>
          <w:lang w:eastAsia="fr-FR"/>
        </w:rPr>
        <w:t>responsabilité</w:t>
      </w:r>
      <w:r w:rsidRPr="00EA67B1">
        <w:rPr>
          <w:rFonts w:eastAsia="Arial" w:cs="Arial"/>
          <w:lang w:eastAsia="fr-FR"/>
        </w:rPr>
        <w:t xml:space="preserve"> </w:t>
      </w:r>
      <w:r w:rsidRPr="00EA67B1">
        <w:rPr>
          <w:rFonts w:eastAsia="Times New Roman" w:cs="Arial"/>
          <w:lang w:eastAsia="fr-FR"/>
        </w:rPr>
        <w:t>à</w:t>
      </w:r>
      <w:r w:rsidRPr="00EA67B1">
        <w:rPr>
          <w:rFonts w:eastAsia="Arial" w:cs="Arial"/>
          <w:lang w:eastAsia="fr-FR"/>
        </w:rPr>
        <w:t xml:space="preserve"> </w:t>
      </w:r>
      <w:r w:rsidRPr="00EA67B1">
        <w:rPr>
          <w:rFonts w:eastAsia="Times New Roman" w:cs="Arial"/>
          <w:lang w:eastAsia="fr-FR"/>
        </w:rPr>
        <w:t>l</w:t>
      </w:r>
      <w:r w:rsidRPr="00EA67B1">
        <w:rPr>
          <w:rFonts w:eastAsia="Arial" w:cs="Arial"/>
          <w:lang w:eastAsia="fr-FR"/>
        </w:rPr>
        <w:t>’</w:t>
      </w:r>
      <w:r w:rsidRPr="00EA67B1">
        <w:rPr>
          <w:rFonts w:eastAsia="Times New Roman" w:cs="Arial"/>
          <w:lang w:eastAsia="fr-FR"/>
        </w:rPr>
        <w:t>égard</w:t>
      </w:r>
      <w:r w:rsidRPr="00EA67B1">
        <w:rPr>
          <w:rFonts w:eastAsia="Arial" w:cs="Arial"/>
          <w:lang w:eastAsia="fr-FR"/>
        </w:rPr>
        <w:t xml:space="preserve"> de la ville et des </w:t>
      </w:r>
      <w:r w:rsidRPr="00EA67B1">
        <w:rPr>
          <w:rFonts w:eastAsia="Times New Roman" w:cs="Arial"/>
          <w:lang w:eastAsia="fr-FR"/>
        </w:rPr>
        <w:t>tiers</w:t>
      </w:r>
      <w:r w:rsidRPr="00EA67B1">
        <w:rPr>
          <w:rFonts w:eastAsia="Arial" w:cs="Arial"/>
          <w:lang w:eastAsia="fr-FR"/>
        </w:rPr>
        <w:t xml:space="preserve"> ou </w:t>
      </w:r>
      <w:r w:rsidRPr="00EA67B1">
        <w:rPr>
          <w:rFonts w:eastAsia="Times New Roman" w:cs="Arial"/>
          <w:lang w:eastAsia="fr-FR"/>
        </w:rPr>
        <w:t xml:space="preserve">victimes d’accidents ou de dommages causés par l’exécution des prestations conformément à l’article 9 du CCAG </w:t>
      </w:r>
      <w:r w:rsidR="004C0EC7">
        <w:rPr>
          <w:rFonts w:eastAsia="Times New Roman" w:cs="Arial"/>
          <w:lang w:eastAsia="fr-FR"/>
        </w:rPr>
        <w:t>PI</w:t>
      </w:r>
      <w:r w:rsidRPr="00EA67B1">
        <w:rPr>
          <w:rFonts w:eastAsia="Times New Roman" w:cs="Arial"/>
          <w:lang w:eastAsia="fr-FR"/>
        </w:rPr>
        <w:t>.</w:t>
      </w:r>
    </w:p>
    <w:p w14:paraId="4EE7DB10" w14:textId="77777777" w:rsidR="00EA67B1" w:rsidRPr="00EA67B1" w:rsidRDefault="00EA67B1" w:rsidP="00EA67B1">
      <w:pPr>
        <w:tabs>
          <w:tab w:val="num" w:pos="0"/>
        </w:tabs>
        <w:spacing w:after="0" w:line="240" w:lineRule="auto"/>
        <w:rPr>
          <w:rFonts w:eastAsia="Times New Roman" w:cs="Arial"/>
          <w:lang w:eastAsia="fr-FR"/>
        </w:rPr>
      </w:pPr>
    </w:p>
    <w:p w14:paraId="2FCBCBA8" w14:textId="77777777" w:rsidR="00EA67B1" w:rsidRPr="00EA67B1" w:rsidRDefault="00EA67B1" w:rsidP="00EA67B1">
      <w:pPr>
        <w:tabs>
          <w:tab w:val="num" w:pos="0"/>
        </w:tabs>
        <w:spacing w:after="0" w:line="240" w:lineRule="auto"/>
        <w:rPr>
          <w:rFonts w:eastAsia="Times New Roman" w:cs="Arial"/>
          <w:lang w:eastAsia="fr-FR"/>
        </w:rPr>
      </w:pPr>
      <w:r w:rsidRPr="00EA67B1">
        <w:rPr>
          <w:rFonts w:eastAsia="Times New Roman" w:cs="Arial"/>
          <w:lang w:eastAsia="fr-FR"/>
        </w:rPr>
        <w:t>La</w:t>
      </w:r>
      <w:r w:rsidRPr="00EA67B1">
        <w:rPr>
          <w:rFonts w:eastAsia="Arial" w:cs="Arial"/>
          <w:lang w:eastAsia="fr-FR"/>
        </w:rPr>
        <w:t xml:space="preserve"> </w:t>
      </w:r>
      <w:r w:rsidRPr="00EA67B1">
        <w:rPr>
          <w:rFonts w:eastAsia="Times New Roman" w:cs="Arial"/>
          <w:lang w:eastAsia="fr-FR"/>
        </w:rPr>
        <w:t>garantie</w:t>
      </w:r>
      <w:r w:rsidRPr="00EA67B1">
        <w:rPr>
          <w:rFonts w:eastAsia="Arial" w:cs="Arial"/>
          <w:lang w:eastAsia="fr-FR"/>
        </w:rPr>
        <w:t xml:space="preserve"> </w:t>
      </w:r>
      <w:r w:rsidRPr="00EA67B1">
        <w:rPr>
          <w:rFonts w:eastAsia="Times New Roman" w:cs="Arial"/>
          <w:lang w:eastAsia="fr-FR"/>
        </w:rPr>
        <w:t>devra</w:t>
      </w:r>
      <w:r w:rsidRPr="00EA67B1">
        <w:rPr>
          <w:rFonts w:eastAsia="Arial" w:cs="Arial"/>
          <w:lang w:eastAsia="fr-FR"/>
        </w:rPr>
        <w:t xml:space="preserve"> </w:t>
      </w:r>
      <w:r w:rsidRPr="00EA67B1">
        <w:rPr>
          <w:rFonts w:eastAsia="Times New Roman" w:cs="Arial"/>
          <w:lang w:eastAsia="fr-FR"/>
        </w:rPr>
        <w:t>être</w:t>
      </w:r>
      <w:r w:rsidRPr="00EA67B1">
        <w:rPr>
          <w:rFonts w:eastAsia="Arial" w:cs="Arial"/>
          <w:lang w:eastAsia="fr-FR"/>
        </w:rPr>
        <w:t xml:space="preserve"> </w:t>
      </w:r>
      <w:r w:rsidRPr="00EA67B1">
        <w:rPr>
          <w:rFonts w:eastAsia="Times New Roman" w:cs="Arial"/>
          <w:lang w:eastAsia="fr-FR"/>
        </w:rPr>
        <w:t>suffisante</w:t>
      </w:r>
      <w:r w:rsidRPr="00EA67B1">
        <w:rPr>
          <w:rFonts w:eastAsia="Arial" w:cs="Arial"/>
          <w:lang w:eastAsia="fr-FR"/>
        </w:rPr>
        <w:t xml:space="preserve"> </w:t>
      </w:r>
      <w:r w:rsidRPr="00EA67B1">
        <w:rPr>
          <w:rFonts w:eastAsia="Times New Roman" w:cs="Arial"/>
          <w:lang w:eastAsia="fr-FR"/>
        </w:rPr>
        <w:t>pour</w:t>
      </w:r>
      <w:r w:rsidRPr="00EA67B1">
        <w:rPr>
          <w:rFonts w:eastAsia="Arial" w:cs="Arial"/>
          <w:lang w:eastAsia="fr-FR"/>
        </w:rPr>
        <w:t xml:space="preserve"> </w:t>
      </w:r>
      <w:r w:rsidRPr="00EA67B1">
        <w:rPr>
          <w:rFonts w:eastAsia="Times New Roman" w:cs="Arial"/>
          <w:lang w:eastAsia="fr-FR"/>
        </w:rPr>
        <w:t>couvrir</w:t>
      </w:r>
      <w:r w:rsidRPr="00EA67B1">
        <w:rPr>
          <w:rFonts w:eastAsia="Arial" w:cs="Arial"/>
          <w:lang w:eastAsia="fr-FR"/>
        </w:rPr>
        <w:t xml:space="preserve"> </w:t>
      </w:r>
      <w:r w:rsidRPr="00EA67B1">
        <w:rPr>
          <w:rFonts w:eastAsia="Times New Roman" w:cs="Arial"/>
          <w:lang w:eastAsia="fr-FR"/>
        </w:rPr>
        <w:t>l</w:t>
      </w:r>
      <w:r w:rsidRPr="00EA67B1">
        <w:rPr>
          <w:rFonts w:eastAsia="Arial" w:cs="Arial"/>
          <w:lang w:eastAsia="fr-FR"/>
        </w:rPr>
        <w:t>’</w:t>
      </w:r>
      <w:r w:rsidRPr="00EA67B1">
        <w:rPr>
          <w:rFonts w:eastAsia="Times New Roman" w:cs="Arial"/>
          <w:lang w:eastAsia="fr-FR"/>
        </w:rPr>
        <w:t>ensemble</w:t>
      </w:r>
      <w:r w:rsidRPr="00EA67B1">
        <w:rPr>
          <w:rFonts w:eastAsia="Arial" w:cs="Arial"/>
          <w:lang w:eastAsia="fr-FR"/>
        </w:rPr>
        <w:t xml:space="preserve"> </w:t>
      </w:r>
      <w:r w:rsidRPr="00EA67B1">
        <w:rPr>
          <w:rFonts w:eastAsia="Times New Roman" w:cs="Arial"/>
          <w:lang w:eastAsia="fr-FR"/>
        </w:rPr>
        <w:t>des</w:t>
      </w:r>
      <w:r w:rsidRPr="00EA67B1">
        <w:rPr>
          <w:rFonts w:eastAsia="Arial" w:cs="Arial"/>
          <w:lang w:eastAsia="fr-FR"/>
        </w:rPr>
        <w:t xml:space="preserve"> </w:t>
      </w:r>
      <w:r w:rsidRPr="00EA67B1">
        <w:rPr>
          <w:rFonts w:eastAsia="Times New Roman" w:cs="Arial"/>
          <w:lang w:eastAsia="fr-FR"/>
        </w:rPr>
        <w:t>risques</w:t>
      </w:r>
      <w:r w:rsidRPr="00EA67B1">
        <w:rPr>
          <w:rFonts w:eastAsia="Arial" w:cs="Arial"/>
          <w:lang w:eastAsia="fr-FR"/>
        </w:rPr>
        <w:t xml:space="preserve"> </w:t>
      </w:r>
      <w:r w:rsidRPr="00EA67B1">
        <w:rPr>
          <w:rFonts w:eastAsia="Times New Roman" w:cs="Arial"/>
          <w:lang w:eastAsia="fr-FR"/>
        </w:rPr>
        <w:t>et</w:t>
      </w:r>
      <w:r w:rsidRPr="00EA67B1">
        <w:rPr>
          <w:rFonts w:eastAsia="Arial" w:cs="Arial"/>
          <w:lang w:eastAsia="fr-FR"/>
        </w:rPr>
        <w:t xml:space="preserve"> </w:t>
      </w:r>
      <w:r w:rsidRPr="00EA67B1">
        <w:rPr>
          <w:rFonts w:eastAsia="Times New Roman" w:cs="Arial"/>
          <w:lang w:eastAsia="fr-FR"/>
        </w:rPr>
        <w:t>devra</w:t>
      </w:r>
      <w:r w:rsidRPr="00EA67B1">
        <w:rPr>
          <w:rFonts w:eastAsia="Arial" w:cs="Arial"/>
          <w:lang w:eastAsia="fr-FR"/>
        </w:rPr>
        <w:t xml:space="preserve"> </w:t>
      </w:r>
      <w:r w:rsidRPr="00EA67B1">
        <w:rPr>
          <w:rFonts w:eastAsia="Times New Roman" w:cs="Arial"/>
          <w:lang w:eastAsia="fr-FR"/>
        </w:rPr>
        <w:t>être</w:t>
      </w:r>
      <w:r w:rsidRPr="00EA67B1">
        <w:rPr>
          <w:rFonts w:eastAsia="Arial" w:cs="Arial"/>
          <w:lang w:eastAsia="fr-FR"/>
        </w:rPr>
        <w:t xml:space="preserve"> </w:t>
      </w:r>
      <w:r w:rsidRPr="00EA67B1">
        <w:rPr>
          <w:rFonts w:eastAsia="Times New Roman" w:cs="Arial"/>
          <w:lang w:eastAsia="fr-FR"/>
        </w:rPr>
        <w:t>illimitée</w:t>
      </w:r>
      <w:r w:rsidRPr="00EA67B1">
        <w:rPr>
          <w:rFonts w:eastAsia="Arial" w:cs="Arial"/>
          <w:lang w:eastAsia="fr-FR"/>
        </w:rPr>
        <w:t xml:space="preserve"> </w:t>
      </w:r>
      <w:r w:rsidRPr="00EA67B1">
        <w:rPr>
          <w:rFonts w:eastAsia="Times New Roman" w:cs="Arial"/>
          <w:lang w:eastAsia="fr-FR"/>
        </w:rPr>
        <w:t>pour</w:t>
      </w:r>
      <w:r w:rsidRPr="00EA67B1">
        <w:rPr>
          <w:rFonts w:eastAsia="Arial" w:cs="Arial"/>
          <w:lang w:eastAsia="fr-FR"/>
        </w:rPr>
        <w:t xml:space="preserve"> </w:t>
      </w:r>
      <w:r w:rsidRPr="00EA67B1">
        <w:rPr>
          <w:rFonts w:eastAsia="Times New Roman" w:cs="Arial"/>
          <w:lang w:eastAsia="fr-FR"/>
        </w:rPr>
        <w:t>les</w:t>
      </w:r>
      <w:r w:rsidRPr="00EA67B1">
        <w:rPr>
          <w:rFonts w:eastAsia="Arial" w:cs="Arial"/>
          <w:lang w:eastAsia="fr-FR"/>
        </w:rPr>
        <w:t xml:space="preserve"> </w:t>
      </w:r>
      <w:r w:rsidRPr="00EA67B1">
        <w:rPr>
          <w:rFonts w:eastAsia="Times New Roman" w:cs="Arial"/>
          <w:lang w:eastAsia="fr-FR"/>
        </w:rPr>
        <w:t>dommages</w:t>
      </w:r>
      <w:r w:rsidRPr="00EA67B1">
        <w:rPr>
          <w:rFonts w:eastAsia="Arial" w:cs="Arial"/>
          <w:lang w:eastAsia="fr-FR"/>
        </w:rPr>
        <w:t xml:space="preserve"> </w:t>
      </w:r>
      <w:r w:rsidRPr="00EA67B1">
        <w:rPr>
          <w:rFonts w:eastAsia="Times New Roman" w:cs="Arial"/>
          <w:lang w:eastAsia="fr-FR"/>
        </w:rPr>
        <w:t>corporels.</w:t>
      </w:r>
      <w:r w:rsidRPr="00EA67B1">
        <w:rPr>
          <w:rFonts w:eastAsia="Arial" w:cs="Arial"/>
          <w:lang w:eastAsia="fr-FR"/>
        </w:rPr>
        <w:t xml:space="preserve"> </w:t>
      </w:r>
    </w:p>
    <w:p w14:paraId="3850B383" w14:textId="77777777" w:rsidR="00EA67B1" w:rsidRPr="00EA67B1" w:rsidRDefault="00EA67B1" w:rsidP="00EA67B1">
      <w:pPr>
        <w:tabs>
          <w:tab w:val="num" w:pos="0"/>
          <w:tab w:val="left" w:pos="720"/>
          <w:tab w:val="left" w:pos="1080"/>
        </w:tabs>
        <w:spacing w:after="0" w:line="240" w:lineRule="auto"/>
        <w:rPr>
          <w:rFonts w:eastAsia="Times New Roman" w:cs="Arial"/>
          <w:lang w:eastAsia="fr-FR"/>
        </w:rPr>
      </w:pPr>
    </w:p>
    <w:p w14:paraId="0B038D5F" w14:textId="77777777" w:rsidR="00EA67B1" w:rsidRPr="00EA67B1" w:rsidRDefault="00EA67B1" w:rsidP="00EA67B1">
      <w:pPr>
        <w:tabs>
          <w:tab w:val="num" w:pos="0"/>
          <w:tab w:val="left" w:pos="720"/>
          <w:tab w:val="left" w:pos="1080"/>
        </w:tabs>
        <w:spacing w:after="0" w:line="240" w:lineRule="auto"/>
        <w:rPr>
          <w:rFonts w:eastAsia="Times New Roman" w:cs="Arial"/>
          <w:lang w:eastAsia="fr-FR"/>
        </w:rPr>
      </w:pPr>
      <w:r w:rsidRPr="00EA67B1">
        <w:rPr>
          <w:rFonts w:eastAsia="Times New Roman" w:cs="Arial"/>
          <w:lang w:eastAsia="fr-FR"/>
        </w:rPr>
        <w:t>Il doit justifier avant tout début d’exécution du marché qu’il est titulaire de ces contrats d’assurances, au moyen d’une attestation établissant l’étendue de la responsabilité garantie.</w:t>
      </w:r>
    </w:p>
    <w:p w14:paraId="225334C1" w14:textId="77777777" w:rsidR="00EA67B1" w:rsidRPr="00EA67B1" w:rsidRDefault="00EA67B1" w:rsidP="00EA67B1">
      <w:pPr>
        <w:tabs>
          <w:tab w:val="num" w:pos="0"/>
          <w:tab w:val="left" w:pos="720"/>
          <w:tab w:val="left" w:pos="1080"/>
        </w:tabs>
        <w:spacing w:after="0" w:line="240" w:lineRule="auto"/>
        <w:rPr>
          <w:rFonts w:eastAsia="Times New Roman" w:cs="Arial"/>
          <w:lang w:eastAsia="fr-FR"/>
        </w:rPr>
      </w:pPr>
    </w:p>
    <w:p w14:paraId="5554755A" w14:textId="24B1A3D7" w:rsidR="00EF700E" w:rsidRDefault="00EA67B1" w:rsidP="00B73D3C">
      <w:pPr>
        <w:tabs>
          <w:tab w:val="num" w:pos="0"/>
          <w:tab w:val="left" w:pos="720"/>
          <w:tab w:val="left" w:pos="1080"/>
        </w:tabs>
        <w:spacing w:after="0" w:line="240" w:lineRule="auto"/>
        <w:rPr>
          <w:rFonts w:eastAsia="Times New Roman" w:cs="Arial"/>
          <w:lang w:eastAsia="fr-FR"/>
        </w:rPr>
      </w:pPr>
      <w:r w:rsidRPr="00EA67B1">
        <w:rPr>
          <w:rFonts w:eastAsia="Times New Roman" w:cs="Arial"/>
          <w:lang w:eastAsia="fr-FR"/>
        </w:rPr>
        <w:t xml:space="preserve">A tout moment durant l’exécution du marché, le titulaire doit être en mesure de produire cette attestation, sur demande du pouvoir adjudicateur et dans un délai de quinze jours à compter de la réception de sa demande. </w:t>
      </w:r>
    </w:p>
    <w:p w14:paraId="4DE72727" w14:textId="233534D3" w:rsidR="00841AC3" w:rsidRDefault="00841AC3" w:rsidP="00B73D3C">
      <w:pPr>
        <w:tabs>
          <w:tab w:val="num" w:pos="0"/>
          <w:tab w:val="left" w:pos="720"/>
          <w:tab w:val="left" w:pos="1080"/>
        </w:tabs>
        <w:spacing w:after="0" w:line="240" w:lineRule="auto"/>
        <w:rPr>
          <w:rFonts w:eastAsia="Times New Roman" w:cs="Arial"/>
          <w:lang w:eastAsia="fr-FR"/>
        </w:rPr>
      </w:pPr>
    </w:p>
    <w:p w14:paraId="42C6363D" w14:textId="3E4E14B8" w:rsidR="00841AC3" w:rsidRDefault="00841AC3" w:rsidP="00841AC3">
      <w:pPr>
        <w:pStyle w:val="Titre1"/>
        <w:rPr>
          <w:rFonts w:eastAsia="Times New Roman"/>
          <w:lang w:eastAsia="fr-FR"/>
        </w:rPr>
      </w:pPr>
      <w:bookmarkStart w:id="33" w:name="_Toc175909006"/>
      <w:bookmarkStart w:id="34" w:name="_Toc177548429"/>
      <w:bookmarkStart w:id="35" w:name="_Toc180510338"/>
      <w:bookmarkStart w:id="36" w:name="_Toc169594269"/>
      <w:bookmarkStart w:id="37" w:name="_Toc181277254"/>
      <w:r w:rsidRPr="00EF700E">
        <w:rPr>
          <w:rFonts w:eastAsia="Times New Roman"/>
          <w:lang w:eastAsia="fr-FR"/>
        </w:rPr>
        <w:t>ARTICLE</w:t>
      </w:r>
      <w:r>
        <w:rPr>
          <w:rFonts w:eastAsia="Times New Roman"/>
          <w:lang w:eastAsia="fr-FR"/>
        </w:rPr>
        <w:t xml:space="preserve"> 13</w:t>
      </w:r>
      <w:r w:rsidRPr="00EF700E">
        <w:rPr>
          <w:rFonts w:eastAsia="Times New Roman"/>
          <w:lang w:eastAsia="fr-FR"/>
        </w:rPr>
        <w:t xml:space="preserve"> –</w:t>
      </w:r>
      <w:r>
        <w:rPr>
          <w:rFonts w:eastAsia="Times New Roman"/>
          <w:lang w:eastAsia="fr-FR"/>
        </w:rPr>
        <w:t xml:space="preserve"> CONFIDENTIALITE – PROTECTION DES DONNEES PERSONNELLES – MESURES DE SECURITE</w:t>
      </w:r>
      <w:bookmarkEnd w:id="33"/>
      <w:bookmarkEnd w:id="34"/>
      <w:bookmarkEnd w:id="35"/>
      <w:bookmarkEnd w:id="37"/>
    </w:p>
    <w:p w14:paraId="491B8FEF" w14:textId="77777777" w:rsidR="00841AC3" w:rsidRPr="008E4177" w:rsidRDefault="00841AC3" w:rsidP="00841AC3">
      <w:pPr>
        <w:rPr>
          <w:lang w:eastAsia="fr-FR"/>
        </w:rPr>
      </w:pPr>
    </w:p>
    <w:bookmarkEnd w:id="36"/>
    <w:p w14:paraId="416DB27E" w14:textId="77777777" w:rsidR="00841AC3" w:rsidRPr="0076127E" w:rsidRDefault="00841AC3" w:rsidP="00841AC3">
      <w:r w:rsidRPr="0076127E">
        <w:rPr>
          <w:u w:val="single"/>
        </w:rPr>
        <w:t>Protection des données à caractère personnel :</w:t>
      </w:r>
    </w:p>
    <w:p w14:paraId="2865707B" w14:textId="77777777" w:rsidR="00841AC3" w:rsidRPr="0076127E" w:rsidRDefault="00841AC3" w:rsidP="00841AC3">
      <w:pPr>
        <w:rPr>
          <w:i/>
        </w:rPr>
      </w:pPr>
      <w:r w:rsidRPr="0076127E">
        <w:rPr>
          <w:i/>
        </w:rPr>
        <w:t>Obligations générales :</w:t>
      </w:r>
    </w:p>
    <w:p w14:paraId="5698D6F4" w14:textId="77777777" w:rsidR="00841AC3" w:rsidRPr="0076127E" w:rsidRDefault="00841AC3" w:rsidP="00841AC3">
      <w:r w:rsidRPr="0076127E">
        <w:t>A compter du 25 mai 2018, les données personnelles collectées par le titulaire d'un marché ou d'un accord-cadre, ainsi que par ses éventuels sous-traitants doivent être traitées conformément au Règlement général sur la protection des données (Règlement (UE) 2016/679 du Parlement Européen et Du Conseil du 27 avril 2016). Dans ce cadre, le titulaire, qui agit en tant que sous-traitant au sens du Règlement Général sur la Protection des Données pour le compte du pouvoir adjudicateur responsable du traitement, s’engage à :</w:t>
      </w:r>
    </w:p>
    <w:p w14:paraId="407B384A" w14:textId="77777777" w:rsidR="00841AC3" w:rsidRPr="0076127E" w:rsidRDefault="00841AC3" w:rsidP="00841AC3">
      <w:r w:rsidRPr="0076127E">
        <w:t>- Garantir la confidentialité des données à caractère personnel traitées dans le cadre du présent contrat;</w:t>
      </w:r>
    </w:p>
    <w:p w14:paraId="522B4D11" w14:textId="77777777" w:rsidR="00841AC3" w:rsidRPr="0076127E" w:rsidRDefault="00841AC3" w:rsidP="00841AC3">
      <w:r w:rsidRPr="0076127E">
        <w:t>- Collecter et traiter les données personnelles uniquement dans la finalité poursuivie par l'exécution du marché ou de l'accord-cadre, ou en exécution d'une obligation légale, ou avec l'accord explicite du pouvoir adjudicateur ;</w:t>
      </w:r>
    </w:p>
    <w:p w14:paraId="62386B60" w14:textId="77777777" w:rsidR="00841AC3" w:rsidRPr="0076127E" w:rsidRDefault="00841AC3" w:rsidP="00841AC3">
      <w:r w:rsidRPr="0076127E">
        <w:t>- Collecter et traiter les données conformément aux instructions données par le pouvoir adjudicateur et informer ce dernier de toute instruction qui conduirait à une violation du règlement européen pour la protection des données ;</w:t>
      </w:r>
    </w:p>
    <w:p w14:paraId="297C38CA" w14:textId="77777777" w:rsidR="00841AC3" w:rsidRPr="0076127E" w:rsidRDefault="00841AC3" w:rsidP="00841AC3">
      <w:r w:rsidRPr="0076127E">
        <w:t>- Veiller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1D9B5AFA" w14:textId="77777777" w:rsidR="00841AC3" w:rsidRPr="0076127E" w:rsidRDefault="00841AC3" w:rsidP="00841AC3">
      <w:r w:rsidRPr="0076127E">
        <w:t>Le titulaire communique au pouvoir adjudicateur le nom et les coordonnées de son délégué à la protection des données s'il en a désigné un en application de l'article 37 du Règlement Général sur la Protection des Données.</w:t>
      </w:r>
    </w:p>
    <w:p w14:paraId="6BFDE822" w14:textId="77777777" w:rsidR="00841AC3" w:rsidRPr="0076127E" w:rsidRDefault="00841AC3" w:rsidP="00841AC3">
      <w:r w:rsidRPr="0076127E">
        <w:t xml:space="preserve">Le pouvoir adjudicateur s'engage à fournir au titulaire les données objet du traitement et à communiquer par écrit au sous-traitant </w:t>
      </w:r>
      <w:r>
        <w:t xml:space="preserve">(si concerné) </w:t>
      </w:r>
      <w:r w:rsidRPr="0076127E">
        <w:t>les instructions concernant le traitement des données.</w:t>
      </w:r>
    </w:p>
    <w:p w14:paraId="06BF4CDA" w14:textId="77777777" w:rsidR="00841AC3" w:rsidRPr="0076127E" w:rsidRDefault="00841AC3" w:rsidP="00841AC3">
      <w:pPr>
        <w:rPr>
          <w:i/>
        </w:rPr>
      </w:pPr>
      <w:r w:rsidRPr="0076127E">
        <w:rPr>
          <w:i/>
        </w:rPr>
        <w:t>Sous-traitance :</w:t>
      </w:r>
    </w:p>
    <w:p w14:paraId="73F3FB45" w14:textId="77777777" w:rsidR="00841AC3" w:rsidRPr="0076127E" w:rsidRDefault="00841AC3" w:rsidP="00841AC3">
      <w:r w:rsidRPr="0076127E">
        <w:t>Le titulaire peut, avec l'accord préalable du pouvoir adjudicateur, faire appel à un autre sous-traitant pour mener les activités de traitement spécifique. Dans un tel cas, il informe préalablement par écrit le pouvoir adjudicateur de tout changement envisagé concernant l'ajout ou le remplacement d'autres sous-traitants. L'information transmise au pouvoir adjudicateur indique précisément les activités de traitement sous-traitées, l'identité et les coordonnées du sous-traitant ainsi que les dates du contrat de sous-traitance. Il appartient au titulaire de s'assurer que le sous-traitant présente les garanties techniques et organisationnelles suffisantes permettant d'assurer le traitement des données conformément au présent article.</w:t>
      </w:r>
    </w:p>
    <w:p w14:paraId="71FB691E" w14:textId="77777777" w:rsidR="00841AC3" w:rsidRPr="0076127E" w:rsidRDefault="00841AC3" w:rsidP="00841AC3">
      <w:r w:rsidRPr="0076127E">
        <w:t>Le sous-traitant du titulaire est tenu de respecter les obligations prévues au présent article. Le titulaire demeure toutefois pleinement responsable des obligations relatives au traitement des données réalisées par le sous-traitant devant le pouvoir adjudicateur.</w:t>
      </w:r>
    </w:p>
    <w:p w14:paraId="54FCA932" w14:textId="77777777" w:rsidR="00841AC3" w:rsidRPr="0076127E" w:rsidRDefault="00841AC3" w:rsidP="00841AC3">
      <w:pPr>
        <w:rPr>
          <w:i/>
        </w:rPr>
      </w:pPr>
      <w:r w:rsidRPr="0076127E">
        <w:rPr>
          <w:i/>
        </w:rPr>
        <w:t>Droit d'information des personnes concernées :</w:t>
      </w:r>
    </w:p>
    <w:p w14:paraId="7BF3C265" w14:textId="77777777" w:rsidR="00841AC3" w:rsidRPr="0076127E" w:rsidRDefault="00841AC3" w:rsidP="00841AC3">
      <w:r w:rsidRPr="0076127E">
        <w:t>Le titulaire fournit aux personnes concernées, au moment de la collecte des données, l'information relative aux traitements des données réalisées, suivant la formulation et le format convenu avec le pouvoir adjudicateur.</w:t>
      </w:r>
    </w:p>
    <w:p w14:paraId="517597B9" w14:textId="77777777" w:rsidR="00841AC3" w:rsidRPr="0076127E" w:rsidRDefault="00841AC3" w:rsidP="00841AC3">
      <w:pPr>
        <w:rPr>
          <w:i/>
        </w:rPr>
      </w:pPr>
      <w:r w:rsidRPr="0076127E">
        <w:rPr>
          <w:i/>
        </w:rPr>
        <w:t>Exercice des droits des personnes :</w:t>
      </w:r>
    </w:p>
    <w:p w14:paraId="274A77F0" w14:textId="77777777" w:rsidR="00841AC3" w:rsidRPr="0076127E" w:rsidRDefault="00841AC3" w:rsidP="00841AC3">
      <w:r w:rsidRPr="0076127E">
        <w:t>Le titulaire s'efforce de fournir, au pouvoir adjudicateur, l'aide nécessaire pour lui permettre de remplir son obligation de donner suite aux demandes d'exercice des droits des personnes concernées (accès, rectification, effacement, opposition, limitation du traitement, portabilité des données, droit de ne pas faire l'objet d'une décision individuelle automatisée).</w:t>
      </w:r>
    </w:p>
    <w:p w14:paraId="6EE802F5" w14:textId="77777777" w:rsidR="00841AC3" w:rsidRPr="0076127E" w:rsidRDefault="00841AC3" w:rsidP="00841AC3">
      <w:r w:rsidRPr="0076127E">
        <w:t>Le titulaire répond, au nom et pour le compte du pouvoir adjudicateur et dans les délais prévus par le Règlement Européen sur la Protection des Données, aux demandes des personnes concernées en cas d'exercice de leurs droits, s'agissant des données faisant l'objet de la sous-traitance prévue par le présent article.</w:t>
      </w:r>
    </w:p>
    <w:p w14:paraId="55C669DD" w14:textId="77777777" w:rsidR="00841AC3" w:rsidRPr="0076127E" w:rsidRDefault="00841AC3" w:rsidP="00841AC3">
      <w:pPr>
        <w:rPr>
          <w:i/>
        </w:rPr>
      </w:pPr>
      <w:r w:rsidRPr="0076127E">
        <w:rPr>
          <w:i/>
        </w:rPr>
        <w:t>Notification des violations de données à caractère personnel :</w:t>
      </w:r>
    </w:p>
    <w:p w14:paraId="37D81CAD" w14:textId="77777777" w:rsidR="00841AC3" w:rsidRPr="0076127E" w:rsidRDefault="00841AC3" w:rsidP="00841AC3">
      <w:r w:rsidRPr="0076127E">
        <w:t>Le titulaire notifie, dès qu'il en a connaissance, au pouvoir adjudicateur toute violation de données à caractère personnel. Cette notification est accompagnée de toute documentation utile afin de permettre au pouvoir adjudicateur de notifier si nécessaire cette violation à l'autorité de contrôle compétente.</w:t>
      </w:r>
    </w:p>
    <w:p w14:paraId="78D0E712" w14:textId="77777777" w:rsidR="00841AC3" w:rsidRPr="0076127E" w:rsidRDefault="00841AC3" w:rsidP="00841AC3">
      <w:pPr>
        <w:rPr>
          <w:i/>
        </w:rPr>
      </w:pPr>
      <w:r w:rsidRPr="0076127E">
        <w:rPr>
          <w:i/>
        </w:rPr>
        <w:t>Assistance du titulaire dans le cadre du respect par le pouvoir adjudicateur de ses obligations :</w:t>
      </w:r>
    </w:p>
    <w:p w14:paraId="013D8FA9" w14:textId="77777777" w:rsidR="00841AC3" w:rsidRPr="0076127E" w:rsidRDefault="00841AC3" w:rsidP="00841AC3">
      <w:r w:rsidRPr="0076127E">
        <w:t>Le titulaire fournit au pouvoir adjudicateur l'assistance nécessaire pour la réalisation d'analyses d'impact relatives à la protection des données et à la réalisation de la consultation préalable de l'autorité de contrôle. Le titulaire met à disposition du pouvoir adjudicateur la documentation nécessaire à la démonstration du respect de toutes ses obligations, et permettre la réalisation d'audits, inspections, par le pouvoir adjudicateur ou par un tiers mandaté.</w:t>
      </w:r>
    </w:p>
    <w:p w14:paraId="31BCEC16" w14:textId="77777777" w:rsidR="00841AC3" w:rsidRPr="0076127E" w:rsidRDefault="00841AC3" w:rsidP="00841AC3">
      <w:pPr>
        <w:rPr>
          <w:i/>
        </w:rPr>
      </w:pPr>
      <w:r w:rsidRPr="0076127E">
        <w:rPr>
          <w:i/>
        </w:rPr>
        <w:t>Mesures de sécurité :</w:t>
      </w:r>
    </w:p>
    <w:p w14:paraId="37B9C97B" w14:textId="77777777" w:rsidR="00841AC3" w:rsidRPr="0076127E" w:rsidRDefault="00841AC3" w:rsidP="00841AC3">
      <w:r w:rsidRPr="0076127E">
        <w:t xml:space="preserve">Le titulaire s'engage à mettre en œuvre les mesures de sécurité garantissant un niveau de sécurité adapté au risque, en ce compris la </w:t>
      </w:r>
      <w:proofErr w:type="spellStart"/>
      <w:r w:rsidRPr="0076127E">
        <w:t>pseudonymisation</w:t>
      </w:r>
      <w:proofErr w:type="spellEnd"/>
      <w:r w:rsidRPr="0076127E">
        <w:t xml:space="preserve"> et le chiffrement des données à caractère personnel, les moyens permettant de respecter la confidentialité, l'intégrité, la disponibilité et la résilience constantes des systèmes et services de traitement, les moyens permettant de garantir la disponibilité des données à caractère personnel et une procédure visant à tester, analyser et évaluer l'efficacité des mesures techniques et organisationnelles pour assurer la sécurité du traitement.</w:t>
      </w:r>
    </w:p>
    <w:p w14:paraId="6D734F95" w14:textId="77777777" w:rsidR="00841AC3" w:rsidRPr="0076127E" w:rsidRDefault="00841AC3" w:rsidP="00841AC3">
      <w:pPr>
        <w:rPr>
          <w:i/>
        </w:rPr>
      </w:pPr>
      <w:r w:rsidRPr="0076127E">
        <w:rPr>
          <w:i/>
        </w:rPr>
        <w:t>Registre des catégories d'activités de traitement :</w:t>
      </w:r>
    </w:p>
    <w:p w14:paraId="7BC0EBD4" w14:textId="77777777" w:rsidR="00841AC3" w:rsidRPr="0076127E" w:rsidRDefault="00841AC3" w:rsidP="00841AC3">
      <w:r w:rsidRPr="0076127E">
        <w:t>Le titulaire déclare tenir un registre de toutes les catégories d'activités de traitement réalisées pour le compte du pouvoir adjudicateur conformément au Règlement général sur la protection des données.</w:t>
      </w:r>
    </w:p>
    <w:p w14:paraId="33242904" w14:textId="77777777" w:rsidR="00841AC3" w:rsidRPr="0076127E" w:rsidRDefault="00841AC3" w:rsidP="00841AC3">
      <w:pPr>
        <w:rPr>
          <w:i/>
        </w:rPr>
      </w:pPr>
      <w:r w:rsidRPr="0076127E">
        <w:rPr>
          <w:i/>
        </w:rPr>
        <w:t>Sort des données :</w:t>
      </w:r>
    </w:p>
    <w:p w14:paraId="4B38596B" w14:textId="47636275" w:rsidR="00841AC3" w:rsidRPr="00841AC3" w:rsidRDefault="00841AC3" w:rsidP="00841AC3">
      <w:pPr>
        <w:rPr>
          <w:u w:val="single"/>
        </w:rPr>
      </w:pPr>
      <w:r w:rsidRPr="0076127E">
        <w:t>Au terme de la prestation de traitement des données, le titulaire s'engage à renvoyer toutes les données à caractère personnel au pouvoir adjudicateur. Le renvoi des données doit s'accompagner de la destruction de toutes les copies existantes dans les systèmes d'information du titulaire. Une fois détruites, le titulaire doit justifier par écrit de la destruction. Toutefois, le pouvoir adjudicateur pourra s'il le souhaite, demander au titulaire de procéder à la destruction des données ou de les renvoyer à la personne désignée par le pouvoir adjudicateur.</w:t>
      </w:r>
    </w:p>
    <w:p w14:paraId="2426E087" w14:textId="75B4EDFC" w:rsidR="00EF700E" w:rsidRPr="00EF700E" w:rsidRDefault="00EF700E" w:rsidP="00FB5F08">
      <w:pPr>
        <w:pStyle w:val="Titre1"/>
        <w:rPr>
          <w:rFonts w:eastAsia="Calibri" w:cs="Arial"/>
        </w:rPr>
      </w:pPr>
      <w:bookmarkStart w:id="38" w:name="_Toc181277255"/>
      <w:r w:rsidRPr="00EF700E">
        <w:rPr>
          <w:rFonts w:eastAsia="Times New Roman"/>
          <w:lang w:eastAsia="fr-FR"/>
        </w:rPr>
        <w:t xml:space="preserve">ARTICLE </w:t>
      </w:r>
      <w:r w:rsidR="00841AC3">
        <w:rPr>
          <w:rFonts w:eastAsia="Times New Roman"/>
          <w:lang w:eastAsia="fr-FR"/>
        </w:rPr>
        <w:t>14</w:t>
      </w:r>
      <w:r w:rsidRPr="00EF700E">
        <w:rPr>
          <w:rFonts w:eastAsia="Times New Roman"/>
          <w:lang w:eastAsia="fr-FR"/>
        </w:rPr>
        <w:t xml:space="preserve"> –</w:t>
      </w:r>
      <w:r w:rsidR="00FB5F08">
        <w:rPr>
          <w:rFonts w:eastAsia="Times New Roman"/>
          <w:lang w:eastAsia="fr-FR"/>
        </w:rPr>
        <w:t xml:space="preserve"> </w:t>
      </w:r>
      <w:r w:rsidR="00FB5F08" w:rsidRPr="00FB5F08">
        <w:rPr>
          <w:rFonts w:eastAsia="Times New Roman"/>
          <w:lang w:eastAsia="fr-FR"/>
        </w:rPr>
        <w:t>RESILIATION DU MARCHE</w:t>
      </w:r>
      <w:bookmarkEnd w:id="38"/>
    </w:p>
    <w:p w14:paraId="028064ED" w14:textId="198920FA" w:rsidR="00EA67B1" w:rsidRPr="00EC7537" w:rsidRDefault="001A1E11" w:rsidP="00EA67B1">
      <w:pPr>
        <w:tabs>
          <w:tab w:val="num" w:pos="0"/>
          <w:tab w:val="left" w:pos="720"/>
          <w:tab w:val="left" w:pos="1080"/>
        </w:tabs>
        <w:spacing w:after="0" w:line="240" w:lineRule="auto"/>
        <w:rPr>
          <w:rFonts w:eastAsia="Times New Roman" w:cs="Arial"/>
          <w:lang w:eastAsia="fr-FR"/>
        </w:rPr>
      </w:pPr>
      <w:r>
        <w:rPr>
          <w:rFonts w:eastAsia="Times New Roman" w:cs="Arial"/>
          <w:lang w:eastAsia="fr-FR"/>
        </w:rPr>
        <w:br/>
      </w:r>
      <w:r w:rsidR="00EA67B1" w:rsidRPr="00EA67B1">
        <w:rPr>
          <w:rFonts w:eastAsia="Times New Roman" w:cs="Arial"/>
          <w:lang w:eastAsia="fr-FR"/>
        </w:rPr>
        <w:t xml:space="preserve">Les modalités de résiliation du marché sont </w:t>
      </w:r>
      <w:r w:rsidR="00FC3762">
        <w:rPr>
          <w:rFonts w:eastAsia="Times New Roman" w:cs="Arial"/>
          <w:lang w:eastAsia="fr-FR"/>
        </w:rPr>
        <w:t>celles prévues aux articles 36 à 42</w:t>
      </w:r>
      <w:r w:rsidR="00EA67B1" w:rsidRPr="00EC7537">
        <w:rPr>
          <w:rFonts w:eastAsia="Times New Roman" w:cs="Arial"/>
          <w:lang w:eastAsia="fr-FR"/>
        </w:rPr>
        <w:t xml:space="preserve"> du CCAG-</w:t>
      </w:r>
      <w:r w:rsidR="00FC3762">
        <w:rPr>
          <w:rFonts w:eastAsia="Times New Roman" w:cs="Arial"/>
          <w:lang w:eastAsia="fr-FR"/>
        </w:rPr>
        <w:t>PI</w:t>
      </w:r>
      <w:r w:rsidR="00EA67B1" w:rsidRPr="00EC7537">
        <w:rPr>
          <w:rFonts w:eastAsia="Times New Roman" w:cs="Arial"/>
          <w:lang w:eastAsia="fr-FR"/>
        </w:rPr>
        <w:t>.</w:t>
      </w:r>
    </w:p>
    <w:p w14:paraId="12AC8F53" w14:textId="77777777" w:rsidR="00EA67B1" w:rsidRPr="00EC7537" w:rsidRDefault="00EA67B1" w:rsidP="00EA67B1">
      <w:pPr>
        <w:tabs>
          <w:tab w:val="num" w:pos="0"/>
          <w:tab w:val="left" w:pos="720"/>
          <w:tab w:val="left" w:pos="1080"/>
        </w:tabs>
        <w:spacing w:after="0" w:line="240" w:lineRule="auto"/>
        <w:rPr>
          <w:rFonts w:eastAsia="Times New Roman" w:cs="Arial"/>
          <w:lang w:eastAsia="fr-FR"/>
        </w:rPr>
      </w:pPr>
    </w:p>
    <w:p w14:paraId="0103119D" w14:textId="77777777" w:rsidR="00EA67B1" w:rsidRPr="00EC7537" w:rsidRDefault="00EA67B1" w:rsidP="00EA67B1">
      <w:pPr>
        <w:tabs>
          <w:tab w:val="num" w:pos="0"/>
          <w:tab w:val="left" w:pos="720"/>
          <w:tab w:val="left" w:pos="1080"/>
        </w:tabs>
        <w:spacing w:after="0" w:line="240" w:lineRule="auto"/>
        <w:rPr>
          <w:rFonts w:eastAsia="Times New Roman" w:cs="Arial"/>
          <w:lang w:eastAsia="fr-FR"/>
        </w:rPr>
      </w:pPr>
      <w:r w:rsidRPr="00EC7537">
        <w:rPr>
          <w:rFonts w:eastAsia="Times New Roman" w:cs="Arial"/>
          <w:lang w:eastAsia="fr-FR"/>
        </w:rPr>
        <w:t>La résiliation pour faute du titulaire pourra être prononcée si celui-ci ne s’est pas acquitté de ses obligations dans les conditions fixées dans les pièces constitutives du marché.</w:t>
      </w:r>
    </w:p>
    <w:p w14:paraId="6DC76FD3" w14:textId="77777777" w:rsidR="00EA67B1" w:rsidRPr="00EC7537" w:rsidRDefault="00EA67B1" w:rsidP="00EA67B1">
      <w:pPr>
        <w:tabs>
          <w:tab w:val="num" w:pos="0"/>
          <w:tab w:val="left" w:pos="720"/>
          <w:tab w:val="left" w:pos="1080"/>
        </w:tabs>
        <w:spacing w:after="0" w:line="240" w:lineRule="auto"/>
        <w:rPr>
          <w:rFonts w:eastAsia="Times New Roman" w:cs="Arial"/>
          <w:lang w:eastAsia="fr-FR"/>
        </w:rPr>
      </w:pPr>
    </w:p>
    <w:p w14:paraId="1719EFE9" w14:textId="269925DB" w:rsidR="00EA67B1" w:rsidRPr="00EA67B1" w:rsidRDefault="00FC3762" w:rsidP="00EA67B1">
      <w:pPr>
        <w:tabs>
          <w:tab w:val="num" w:pos="0"/>
          <w:tab w:val="left" w:pos="720"/>
          <w:tab w:val="left" w:pos="1080"/>
        </w:tabs>
        <w:spacing w:after="0" w:line="240" w:lineRule="auto"/>
        <w:rPr>
          <w:rFonts w:eastAsia="Times New Roman" w:cs="Arial"/>
          <w:lang w:eastAsia="fr-FR"/>
        </w:rPr>
      </w:pPr>
      <w:r>
        <w:rPr>
          <w:rFonts w:eastAsia="Times New Roman" w:cs="Arial"/>
          <w:lang w:eastAsia="fr-FR"/>
        </w:rPr>
        <w:t>Le</w:t>
      </w:r>
      <w:r w:rsidR="00EA67B1" w:rsidRPr="00EA67B1">
        <w:rPr>
          <w:rFonts w:eastAsia="Times New Roman" w:cs="Arial"/>
          <w:lang w:eastAsia="fr-FR"/>
        </w:rPr>
        <w:t xml:space="preserve"> pouvoir adjudicateur peut faire procéder par un tiers à l’exécution des prestations prévues par le marché, aux frais et risques du titulaire, soit en cas d’inexécution par ce dernier d’une prestation qui par nature ne peut souffrir d’aucun retard, soit en cas de résiliation prononcée aux torts du titulaire.</w:t>
      </w:r>
    </w:p>
    <w:p w14:paraId="59157F35" w14:textId="77777777" w:rsidR="00EA67B1" w:rsidRPr="00EA67B1" w:rsidRDefault="00EA67B1" w:rsidP="00EA67B1">
      <w:pPr>
        <w:tabs>
          <w:tab w:val="num" w:pos="0"/>
          <w:tab w:val="left" w:pos="720"/>
          <w:tab w:val="left" w:pos="1080"/>
        </w:tabs>
        <w:spacing w:after="0" w:line="240" w:lineRule="auto"/>
        <w:rPr>
          <w:rFonts w:eastAsia="Times New Roman" w:cs="Arial"/>
          <w:lang w:eastAsia="fr-FR"/>
        </w:rPr>
      </w:pPr>
    </w:p>
    <w:p w14:paraId="28BDEB9F" w14:textId="4BB82D4C" w:rsidR="00EA67B1" w:rsidRDefault="00EA67B1" w:rsidP="00EA67B1">
      <w:pPr>
        <w:tabs>
          <w:tab w:val="num" w:pos="0"/>
          <w:tab w:val="left" w:pos="720"/>
          <w:tab w:val="left" w:pos="1080"/>
        </w:tabs>
        <w:spacing w:after="0" w:line="240" w:lineRule="auto"/>
        <w:rPr>
          <w:rFonts w:eastAsia="Times New Roman" w:cs="Arial"/>
          <w:lang w:eastAsia="fr-FR"/>
        </w:rPr>
      </w:pPr>
      <w:r w:rsidRPr="00EA67B1">
        <w:rPr>
          <w:rFonts w:eastAsia="Times New Roman" w:cs="Arial"/>
          <w:lang w:eastAsia="fr-FR"/>
        </w:rPr>
        <w:t>L’augmentation des dépenses, par rapport au prix du marché, résultant de l’exécution des prestations aux frais et risques du titulaire, est à la charge de celui-ci. La diminution des dépenses ne lui profite pas.</w:t>
      </w:r>
    </w:p>
    <w:p w14:paraId="73AEA07C" w14:textId="7669927A" w:rsidR="000E2E2F" w:rsidRDefault="000E2E2F" w:rsidP="00EA67B1">
      <w:pPr>
        <w:tabs>
          <w:tab w:val="num" w:pos="0"/>
          <w:tab w:val="left" w:pos="720"/>
          <w:tab w:val="left" w:pos="1080"/>
        </w:tabs>
        <w:spacing w:after="0" w:line="240" w:lineRule="auto"/>
        <w:rPr>
          <w:rFonts w:eastAsia="Times New Roman" w:cs="Arial"/>
          <w:lang w:eastAsia="fr-FR"/>
        </w:rPr>
      </w:pPr>
    </w:p>
    <w:p w14:paraId="190504A9" w14:textId="38B9B155" w:rsidR="00FC4339" w:rsidRPr="00EA67B1" w:rsidRDefault="00FC3762" w:rsidP="00FC4339">
      <w:pPr>
        <w:tabs>
          <w:tab w:val="num" w:pos="0"/>
          <w:tab w:val="left" w:pos="720"/>
          <w:tab w:val="left" w:pos="1080"/>
        </w:tabs>
        <w:spacing w:after="0" w:line="240" w:lineRule="auto"/>
        <w:rPr>
          <w:rFonts w:eastAsia="Times New Roman" w:cs="Arial"/>
          <w:lang w:eastAsia="fr-FR"/>
        </w:rPr>
      </w:pPr>
      <w:r>
        <w:rPr>
          <w:rFonts w:eastAsia="Times New Roman" w:cs="Arial"/>
          <w:lang w:eastAsia="fr-FR"/>
        </w:rPr>
        <w:t>Par dérogation à l’article 36</w:t>
      </w:r>
      <w:r w:rsidR="000E2E2F" w:rsidRPr="00EB0EE3">
        <w:rPr>
          <w:rFonts w:eastAsia="Times New Roman" w:cs="Arial"/>
          <w:lang w:eastAsia="fr-FR"/>
        </w:rPr>
        <w:t xml:space="preserve"> du CCAG </w:t>
      </w:r>
      <w:r w:rsidR="000E2E2F">
        <w:rPr>
          <w:rFonts w:eastAsia="Times New Roman" w:cs="Arial"/>
          <w:lang w:eastAsia="fr-FR"/>
        </w:rPr>
        <w:t>PI</w:t>
      </w:r>
      <w:r w:rsidR="000E2E2F" w:rsidRPr="00EB0EE3">
        <w:rPr>
          <w:rFonts w:eastAsia="Times New Roman" w:cs="Arial"/>
          <w:lang w:eastAsia="fr-FR"/>
        </w:rPr>
        <w:t xml:space="preserve">, le pouvoir adjudicateur pourra mettre fin au présent accord cadre sans indemnité à chaque date anniversaire de la notification par décision de résiliation qui devra être notifiée au titulaire par courrier recommandé avec accusé de réception dans un délai de 3 mois avant la date anniversaire de la notification. </w:t>
      </w:r>
    </w:p>
    <w:p w14:paraId="70908F53" w14:textId="7BF3B4A4" w:rsidR="00EF700E" w:rsidRPr="00EF700E" w:rsidRDefault="00841AC3" w:rsidP="00FB5F08">
      <w:pPr>
        <w:pStyle w:val="Titre1"/>
        <w:rPr>
          <w:rFonts w:eastAsia="Times New Roman" w:cs="Times New Roman"/>
          <w:u w:val="single"/>
          <w:lang w:eastAsia="fr-FR"/>
        </w:rPr>
      </w:pPr>
      <w:bookmarkStart w:id="39" w:name="_Toc181277256"/>
      <w:r>
        <w:rPr>
          <w:rFonts w:eastAsia="Times New Roman"/>
          <w:lang w:eastAsia="fr-FR"/>
        </w:rPr>
        <w:t>ARTICLE 15</w:t>
      </w:r>
      <w:r w:rsidR="00EF700E" w:rsidRPr="00EF700E">
        <w:rPr>
          <w:rFonts w:eastAsia="Times New Roman"/>
          <w:lang w:eastAsia="fr-FR"/>
        </w:rPr>
        <w:t xml:space="preserve"> –</w:t>
      </w:r>
      <w:r w:rsidR="00FB5F08">
        <w:rPr>
          <w:rFonts w:eastAsia="Times New Roman"/>
          <w:lang w:eastAsia="fr-FR"/>
        </w:rPr>
        <w:t xml:space="preserve"> </w:t>
      </w:r>
      <w:r w:rsidR="00FB5F08" w:rsidRPr="00FB5F08">
        <w:rPr>
          <w:rFonts w:eastAsia="Times New Roman"/>
          <w:lang w:eastAsia="fr-FR"/>
        </w:rPr>
        <w:t>TRIBUNAL COMPETENT</w:t>
      </w:r>
      <w:bookmarkEnd w:id="39"/>
    </w:p>
    <w:p w14:paraId="74D74B60" w14:textId="77777777" w:rsidR="00EF700E" w:rsidRPr="00EF700E" w:rsidRDefault="00EF700E" w:rsidP="00EF700E">
      <w:pPr>
        <w:spacing w:after="0" w:line="240" w:lineRule="auto"/>
        <w:rPr>
          <w:rFonts w:eastAsia="Calibri" w:cs="Arial"/>
        </w:rPr>
      </w:pPr>
    </w:p>
    <w:p w14:paraId="223DDD4C" w14:textId="77777777" w:rsidR="00B04A07" w:rsidRPr="00473406" w:rsidRDefault="00B04A07" w:rsidP="00B04A07">
      <w:pPr>
        <w:spacing w:after="0" w:line="240" w:lineRule="auto"/>
        <w:rPr>
          <w:rFonts w:cs="Arial"/>
        </w:rPr>
      </w:pPr>
      <w:r w:rsidRPr="00473406">
        <w:rPr>
          <w:rFonts w:cs="Arial"/>
        </w:rPr>
        <w:t>Si un différend survenait à l’occasion de l’exécution du présent marché, les parties s’efforcent de le régler à l’amiable. En cas de persistance du différend et avant de saisir un juge, plusieurs modes de règlement sont possibles : Médiation par le « médiateur des entreprises » auprès du Ministre de l’Economie ou intervention des comités consultatifs de règlement à l’amiable des litiges (CCRA) prévus à l’art. L. 2197-1 du Code de la Commande Publique (Consultation, transaction, arbitrage).</w:t>
      </w:r>
    </w:p>
    <w:p w14:paraId="3A5F82DA" w14:textId="77777777" w:rsidR="00B04A07" w:rsidRPr="00473406" w:rsidRDefault="00B04A07" w:rsidP="00B04A07">
      <w:pPr>
        <w:spacing w:after="0" w:line="240" w:lineRule="auto"/>
        <w:rPr>
          <w:rFonts w:cs="Arial"/>
        </w:rPr>
      </w:pPr>
    </w:p>
    <w:p w14:paraId="7D2BC1A7" w14:textId="77777777" w:rsidR="00B04A07" w:rsidRPr="00473406" w:rsidRDefault="00B04A07" w:rsidP="00B04A07">
      <w:pPr>
        <w:spacing w:after="0" w:line="240" w:lineRule="auto"/>
        <w:rPr>
          <w:rFonts w:cs="Arial"/>
        </w:rPr>
      </w:pPr>
      <w:r w:rsidRPr="00473406">
        <w:rPr>
          <w:rFonts w:cs="Arial"/>
        </w:rPr>
        <w:t>Le Comité consultatif interrégional de règlement amiable des différends relatifs aux marchés publics compétent est :</w:t>
      </w:r>
    </w:p>
    <w:p w14:paraId="12B1296B" w14:textId="77777777" w:rsidR="00B04A07" w:rsidRPr="00473406" w:rsidRDefault="00B04A07" w:rsidP="00B04A07">
      <w:pPr>
        <w:spacing w:after="0" w:line="240" w:lineRule="auto"/>
        <w:jc w:val="center"/>
        <w:rPr>
          <w:rFonts w:cs="Arial"/>
        </w:rPr>
      </w:pPr>
      <w:r w:rsidRPr="00473406">
        <w:rPr>
          <w:rFonts w:cs="Arial"/>
        </w:rPr>
        <w:t>Le CCIRA de Nancy</w:t>
      </w:r>
    </w:p>
    <w:p w14:paraId="318EAA31" w14:textId="77777777" w:rsidR="00B04A07" w:rsidRPr="00473406" w:rsidRDefault="00B04A07" w:rsidP="00B04A07">
      <w:pPr>
        <w:spacing w:after="0" w:line="240" w:lineRule="auto"/>
        <w:jc w:val="center"/>
        <w:rPr>
          <w:rFonts w:cs="Arial"/>
        </w:rPr>
      </w:pPr>
      <w:r w:rsidRPr="00473406">
        <w:rPr>
          <w:rFonts w:cs="Arial"/>
        </w:rPr>
        <w:t>Préfecture de Meurthe et Moselle</w:t>
      </w:r>
    </w:p>
    <w:p w14:paraId="4923D5BE" w14:textId="77777777" w:rsidR="00B04A07" w:rsidRPr="00473406" w:rsidRDefault="00B04A07" w:rsidP="00B04A07">
      <w:pPr>
        <w:spacing w:after="0" w:line="240" w:lineRule="auto"/>
        <w:jc w:val="center"/>
        <w:rPr>
          <w:rFonts w:cs="Arial"/>
        </w:rPr>
      </w:pPr>
      <w:r w:rsidRPr="00473406">
        <w:rPr>
          <w:rFonts w:cs="Arial"/>
        </w:rPr>
        <w:t xml:space="preserve">1 rue du Préfet Claude </w:t>
      </w:r>
      <w:proofErr w:type="spellStart"/>
      <w:r w:rsidRPr="00473406">
        <w:rPr>
          <w:rFonts w:cs="Arial"/>
        </w:rPr>
        <w:t>Erignac</w:t>
      </w:r>
      <w:proofErr w:type="spellEnd"/>
    </w:p>
    <w:p w14:paraId="7ECBBFD9" w14:textId="77777777" w:rsidR="00B04A07" w:rsidRPr="00473406" w:rsidRDefault="00B04A07" w:rsidP="00B04A07">
      <w:pPr>
        <w:spacing w:after="0" w:line="240" w:lineRule="auto"/>
        <w:jc w:val="center"/>
        <w:rPr>
          <w:rFonts w:cs="Arial"/>
        </w:rPr>
      </w:pPr>
      <w:r w:rsidRPr="00473406">
        <w:rPr>
          <w:rFonts w:cs="Arial"/>
        </w:rPr>
        <w:t>54038 Nancy Cedex</w:t>
      </w:r>
    </w:p>
    <w:p w14:paraId="698BE243" w14:textId="77777777" w:rsidR="00B04A07" w:rsidRPr="00473406" w:rsidRDefault="00B04A07" w:rsidP="00B04A07">
      <w:pPr>
        <w:tabs>
          <w:tab w:val="left" w:pos="0"/>
        </w:tabs>
        <w:spacing w:after="0" w:line="100" w:lineRule="atLeast"/>
        <w:jc w:val="center"/>
        <w:rPr>
          <w:rFonts w:eastAsia="Times New Roman" w:cs="Arial"/>
          <w:lang w:eastAsia="fr-FR"/>
        </w:rPr>
      </w:pPr>
      <w:r w:rsidRPr="00473406">
        <w:rPr>
          <w:rFonts w:eastAsia="Times New Roman" w:cs="Arial"/>
          <w:lang w:eastAsia="fr-FR"/>
        </w:rPr>
        <w:t>Téléphone : 03 83 34 25 65</w:t>
      </w:r>
    </w:p>
    <w:p w14:paraId="36741D0D" w14:textId="77777777" w:rsidR="00B04A07" w:rsidRPr="00473406" w:rsidRDefault="00B04A07" w:rsidP="00B04A07">
      <w:pPr>
        <w:tabs>
          <w:tab w:val="left" w:pos="0"/>
        </w:tabs>
        <w:spacing w:after="0" w:line="100" w:lineRule="atLeast"/>
        <w:jc w:val="center"/>
        <w:rPr>
          <w:rFonts w:eastAsia="Times New Roman" w:cs="Arial"/>
          <w:lang w:eastAsia="fr-FR"/>
        </w:rPr>
      </w:pPr>
      <w:r w:rsidRPr="00473406">
        <w:rPr>
          <w:rFonts w:eastAsia="Times New Roman" w:cs="Arial"/>
          <w:lang w:eastAsia="fr-FR"/>
        </w:rPr>
        <w:t>Télécopie : 03 83 34 22 24</w:t>
      </w:r>
    </w:p>
    <w:p w14:paraId="1F8B471A" w14:textId="77777777" w:rsidR="00B04A07" w:rsidRDefault="00B04A07" w:rsidP="00B04A07">
      <w:pPr>
        <w:tabs>
          <w:tab w:val="left" w:pos="0"/>
        </w:tabs>
        <w:spacing w:after="0" w:line="100" w:lineRule="atLeast"/>
        <w:jc w:val="center"/>
        <w:rPr>
          <w:rFonts w:eastAsia="Times New Roman" w:cs="Arial"/>
          <w:lang w:eastAsia="fr-FR"/>
        </w:rPr>
      </w:pPr>
      <w:r w:rsidRPr="00473406">
        <w:rPr>
          <w:rFonts w:eastAsia="Times New Roman" w:cs="Arial"/>
          <w:lang w:eastAsia="fr-FR"/>
        </w:rPr>
        <w:t>Mail : </w:t>
      </w:r>
      <w:hyperlink r:id="rId13" w:history="1">
        <w:r w:rsidRPr="00473406">
          <w:rPr>
            <w:rFonts w:eastAsia="Times New Roman" w:cs="Arial"/>
            <w:color w:val="0000FF"/>
            <w:u w:val="single"/>
            <w:lang w:eastAsia="fr-FR"/>
          </w:rPr>
          <w:t>caroline.page@meurthe-et-moselle.gouv.fr</w:t>
        </w:r>
      </w:hyperlink>
    </w:p>
    <w:p w14:paraId="3D337FF2" w14:textId="77777777" w:rsidR="00B04A07" w:rsidRDefault="00B04A07" w:rsidP="00B04A07">
      <w:pPr>
        <w:tabs>
          <w:tab w:val="left" w:pos="0"/>
        </w:tabs>
        <w:spacing w:after="0" w:line="100" w:lineRule="atLeast"/>
        <w:jc w:val="center"/>
        <w:rPr>
          <w:rFonts w:eastAsia="Times New Roman" w:cs="Arial"/>
          <w:lang w:eastAsia="fr-FR"/>
        </w:rPr>
      </w:pPr>
    </w:p>
    <w:p w14:paraId="7BC03609" w14:textId="77777777" w:rsidR="00B04A07" w:rsidRPr="00473406" w:rsidRDefault="00B04A07" w:rsidP="00B04A07">
      <w:pPr>
        <w:spacing w:after="0" w:line="240" w:lineRule="auto"/>
        <w:rPr>
          <w:rFonts w:cs="Arial"/>
        </w:rPr>
      </w:pPr>
      <w:r w:rsidRPr="00473406">
        <w:rPr>
          <w:rFonts w:cs="Arial"/>
        </w:rPr>
        <w:t>En cas de litiges entre les parties qui ne pourraient être réglés à l’amiable, la loi française est seule applicable. Le différend sera porté devant le Tribunal Administratif de Lille seul compétent.</w:t>
      </w:r>
    </w:p>
    <w:p w14:paraId="17E5F048" w14:textId="77777777" w:rsidR="00B04A07" w:rsidRPr="00473406" w:rsidRDefault="00B04A07" w:rsidP="00B04A07">
      <w:pPr>
        <w:tabs>
          <w:tab w:val="left" w:pos="0"/>
        </w:tabs>
        <w:spacing w:after="0" w:line="100" w:lineRule="atLeast"/>
        <w:jc w:val="center"/>
        <w:rPr>
          <w:rFonts w:eastAsia="Times New Roman" w:cs="Arial"/>
          <w:lang w:eastAsia="fr-FR"/>
        </w:rPr>
      </w:pPr>
      <w:r w:rsidRPr="00473406">
        <w:rPr>
          <w:rFonts w:eastAsia="Times New Roman" w:cs="Arial"/>
          <w:lang w:eastAsia="fr-FR"/>
        </w:rPr>
        <w:t>Toute procédure de recours pourra être introduite selon les dispositions et délais en vigueur :</w:t>
      </w:r>
    </w:p>
    <w:p w14:paraId="6B3FBB1E" w14:textId="77777777" w:rsidR="00B04A07" w:rsidRPr="00473406" w:rsidRDefault="00B04A07" w:rsidP="00B04A07">
      <w:pPr>
        <w:tabs>
          <w:tab w:val="left" w:pos="0"/>
        </w:tabs>
        <w:spacing w:after="0" w:line="100" w:lineRule="atLeast"/>
        <w:jc w:val="center"/>
        <w:rPr>
          <w:rFonts w:eastAsia="Times New Roman" w:cs="Arial"/>
          <w:lang w:eastAsia="fr-FR"/>
        </w:rPr>
      </w:pPr>
      <w:r w:rsidRPr="00473406">
        <w:rPr>
          <w:rFonts w:eastAsia="Times New Roman" w:cs="Arial"/>
          <w:lang w:eastAsia="fr-FR"/>
        </w:rPr>
        <w:t>- soit auprès du Tribunal Administratif de Lille</w:t>
      </w:r>
    </w:p>
    <w:p w14:paraId="06FA5A40" w14:textId="77777777" w:rsidR="00B04A07" w:rsidRPr="00473406" w:rsidRDefault="00B04A07" w:rsidP="00B04A07">
      <w:pPr>
        <w:tabs>
          <w:tab w:val="left" w:pos="0"/>
        </w:tabs>
        <w:spacing w:after="0" w:line="100" w:lineRule="atLeast"/>
        <w:jc w:val="center"/>
        <w:rPr>
          <w:rFonts w:eastAsia="Times New Roman" w:cs="Arial"/>
          <w:lang w:eastAsia="fr-FR"/>
        </w:rPr>
      </w:pPr>
      <w:r w:rsidRPr="00473406">
        <w:rPr>
          <w:rFonts w:eastAsia="Times New Roman" w:cs="Arial"/>
          <w:lang w:eastAsia="fr-FR"/>
        </w:rPr>
        <w:t>5 rue Geoffroy Saint-Hilaire</w:t>
      </w:r>
    </w:p>
    <w:p w14:paraId="4D64EF8A" w14:textId="77777777" w:rsidR="00B04A07" w:rsidRPr="00473406" w:rsidRDefault="00B04A07" w:rsidP="00B04A07">
      <w:pPr>
        <w:tabs>
          <w:tab w:val="left" w:pos="0"/>
        </w:tabs>
        <w:spacing w:after="0" w:line="100" w:lineRule="atLeast"/>
        <w:jc w:val="center"/>
        <w:rPr>
          <w:rFonts w:eastAsia="Times New Roman" w:cs="Arial"/>
          <w:lang w:eastAsia="fr-FR"/>
        </w:rPr>
      </w:pPr>
      <w:r w:rsidRPr="00473406">
        <w:rPr>
          <w:rFonts w:eastAsia="Times New Roman" w:cs="Arial"/>
          <w:lang w:eastAsia="fr-FR"/>
        </w:rPr>
        <w:t>CS 62039</w:t>
      </w:r>
    </w:p>
    <w:p w14:paraId="34465401" w14:textId="77777777" w:rsidR="00B04A07" w:rsidRPr="00473406" w:rsidRDefault="00B04A07" w:rsidP="00B04A07">
      <w:pPr>
        <w:tabs>
          <w:tab w:val="left" w:pos="0"/>
        </w:tabs>
        <w:spacing w:after="0" w:line="100" w:lineRule="atLeast"/>
        <w:jc w:val="center"/>
        <w:rPr>
          <w:rFonts w:eastAsia="Times New Roman" w:cs="Arial"/>
          <w:lang w:eastAsia="fr-FR"/>
        </w:rPr>
      </w:pPr>
      <w:r w:rsidRPr="00473406">
        <w:rPr>
          <w:rFonts w:eastAsia="Times New Roman" w:cs="Arial"/>
          <w:lang w:eastAsia="fr-FR"/>
        </w:rPr>
        <w:t>59014 LILLE CEDEX</w:t>
      </w:r>
    </w:p>
    <w:p w14:paraId="09118029" w14:textId="77777777" w:rsidR="00B04A07" w:rsidRPr="00473406" w:rsidRDefault="00B04A07" w:rsidP="00B04A07">
      <w:pPr>
        <w:tabs>
          <w:tab w:val="left" w:pos="0"/>
        </w:tabs>
        <w:spacing w:after="0" w:line="100" w:lineRule="atLeast"/>
        <w:jc w:val="center"/>
        <w:rPr>
          <w:rFonts w:eastAsia="Times New Roman" w:cs="Arial"/>
          <w:lang w:eastAsia="fr-FR"/>
        </w:rPr>
      </w:pPr>
      <w:r w:rsidRPr="00473406">
        <w:rPr>
          <w:rFonts w:eastAsia="Times New Roman" w:cs="Arial"/>
          <w:lang w:eastAsia="fr-FR"/>
        </w:rPr>
        <w:t>Téléphone : 03 59 54 23 42</w:t>
      </w:r>
    </w:p>
    <w:p w14:paraId="7F6E578B" w14:textId="77777777" w:rsidR="00B04A07" w:rsidRPr="00473406" w:rsidRDefault="00B04A07" w:rsidP="00B04A07">
      <w:pPr>
        <w:tabs>
          <w:tab w:val="left" w:pos="0"/>
        </w:tabs>
        <w:spacing w:after="0" w:line="100" w:lineRule="atLeast"/>
        <w:jc w:val="center"/>
        <w:rPr>
          <w:rFonts w:eastAsia="Times New Roman" w:cs="Arial"/>
          <w:lang w:eastAsia="fr-FR"/>
        </w:rPr>
      </w:pPr>
      <w:r w:rsidRPr="00473406">
        <w:rPr>
          <w:rFonts w:eastAsia="Times New Roman" w:cs="Arial"/>
          <w:lang w:eastAsia="fr-FR"/>
        </w:rPr>
        <w:t>Télécopie : 03 59 54 24 45</w:t>
      </w:r>
    </w:p>
    <w:p w14:paraId="4721679B" w14:textId="77777777" w:rsidR="00B04A07" w:rsidRPr="00473406" w:rsidRDefault="00B04A07" w:rsidP="00B04A07">
      <w:pPr>
        <w:tabs>
          <w:tab w:val="left" w:pos="0"/>
        </w:tabs>
        <w:spacing w:after="0" w:line="100" w:lineRule="atLeast"/>
        <w:jc w:val="center"/>
        <w:rPr>
          <w:rFonts w:eastAsia="Times New Roman" w:cs="Arial"/>
          <w:lang w:eastAsia="fr-FR"/>
        </w:rPr>
      </w:pPr>
      <w:r w:rsidRPr="00473406">
        <w:rPr>
          <w:rFonts w:eastAsia="Times New Roman" w:cs="Arial"/>
          <w:lang w:eastAsia="fr-FR"/>
        </w:rPr>
        <w:t>Mail : </w:t>
      </w:r>
      <w:hyperlink r:id="rId14" w:tooltip="mailto:greffe.ta-lille@juradm.fr" w:history="1">
        <w:r w:rsidRPr="00473406">
          <w:rPr>
            <w:rFonts w:eastAsia="Times New Roman" w:cs="Arial"/>
            <w:lang w:eastAsia="fr-FR"/>
          </w:rPr>
          <w:t>greffe.ta-lille@juradm.fr</w:t>
        </w:r>
      </w:hyperlink>
    </w:p>
    <w:p w14:paraId="679085BD" w14:textId="77777777" w:rsidR="00B04A07" w:rsidRPr="00473406" w:rsidRDefault="00B04A07" w:rsidP="00B04A07">
      <w:pPr>
        <w:tabs>
          <w:tab w:val="left" w:pos="0"/>
        </w:tabs>
        <w:spacing w:after="0" w:line="100" w:lineRule="atLeast"/>
        <w:jc w:val="center"/>
        <w:rPr>
          <w:rFonts w:eastAsia="Times New Roman" w:cs="Arial"/>
          <w:lang w:eastAsia="fr-FR"/>
        </w:rPr>
      </w:pPr>
      <w:r w:rsidRPr="00473406">
        <w:rPr>
          <w:rFonts w:eastAsia="Times New Roman" w:cs="Arial"/>
          <w:lang w:eastAsia="fr-FR"/>
        </w:rPr>
        <w:t xml:space="preserve">- soit par utilisation de l’application </w:t>
      </w:r>
      <w:proofErr w:type="spellStart"/>
      <w:r w:rsidRPr="00473406">
        <w:rPr>
          <w:rFonts w:eastAsia="Times New Roman" w:cs="Arial"/>
          <w:lang w:eastAsia="fr-FR"/>
        </w:rPr>
        <w:t>Télérecours</w:t>
      </w:r>
      <w:proofErr w:type="spellEnd"/>
      <w:r w:rsidRPr="00473406">
        <w:rPr>
          <w:rFonts w:eastAsia="Times New Roman" w:cs="Arial"/>
          <w:lang w:eastAsia="fr-FR"/>
        </w:rPr>
        <w:t xml:space="preserve"> accessible à partir du site </w:t>
      </w:r>
      <w:hyperlink r:id="rId15" w:tgtFrame="_blank" w:history="1">
        <w:r w:rsidRPr="00473406">
          <w:rPr>
            <w:rFonts w:eastAsia="Times New Roman" w:cs="Arial"/>
            <w:lang w:eastAsia="fr-FR"/>
          </w:rPr>
          <w:t>www.telerecours.fr</w:t>
        </w:r>
      </w:hyperlink>
      <w:r w:rsidRPr="00473406">
        <w:rPr>
          <w:rFonts w:eastAsia="Times New Roman" w:cs="Arial"/>
          <w:lang w:eastAsia="fr-FR"/>
        </w:rPr>
        <w:t>.</w:t>
      </w:r>
    </w:p>
    <w:p w14:paraId="768BA401" w14:textId="037EDAE5" w:rsidR="00EF700E" w:rsidRPr="00EF700E" w:rsidRDefault="00841AC3" w:rsidP="00FB5F08">
      <w:pPr>
        <w:pStyle w:val="Titre1"/>
        <w:rPr>
          <w:rFonts w:eastAsia="Times New Roman"/>
          <w:lang w:eastAsia="fr-FR"/>
        </w:rPr>
      </w:pPr>
      <w:bookmarkStart w:id="40" w:name="_Toc181277257"/>
      <w:r>
        <w:rPr>
          <w:rFonts w:eastAsia="Times New Roman"/>
          <w:lang w:eastAsia="fr-FR"/>
        </w:rPr>
        <w:t>ARTICLE 16</w:t>
      </w:r>
      <w:r w:rsidR="00EF700E" w:rsidRPr="00743B89">
        <w:rPr>
          <w:rFonts w:eastAsia="Times New Roman"/>
          <w:lang w:eastAsia="fr-FR"/>
        </w:rPr>
        <w:t xml:space="preserve"> – DEROGATIONS AU CCAG</w:t>
      </w:r>
      <w:bookmarkEnd w:id="40"/>
      <w:r w:rsidR="00EF700E" w:rsidRPr="00EF700E">
        <w:rPr>
          <w:rFonts w:eastAsia="Times New Roman"/>
          <w:lang w:eastAsia="fr-FR"/>
        </w:rPr>
        <w:t xml:space="preserve"> </w:t>
      </w:r>
    </w:p>
    <w:p w14:paraId="661FC20E" w14:textId="77777777" w:rsidR="00EF700E" w:rsidRPr="00EF700E" w:rsidRDefault="00EF700E" w:rsidP="00EF700E">
      <w:pPr>
        <w:widowControl w:val="0"/>
        <w:suppressAutoHyphens/>
        <w:spacing w:after="0" w:line="240" w:lineRule="auto"/>
        <w:jc w:val="left"/>
        <w:rPr>
          <w:rFonts w:eastAsia="SimSun" w:cs="Arial"/>
          <w:kern w:val="1"/>
          <w:lang w:eastAsia="zh-CN" w:bidi="hi-IN"/>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1E0" w:firstRow="1" w:lastRow="1" w:firstColumn="1" w:lastColumn="1" w:noHBand="0" w:noVBand="0"/>
      </w:tblPr>
      <w:tblGrid>
        <w:gridCol w:w="4533"/>
        <w:gridCol w:w="4529"/>
      </w:tblGrid>
      <w:tr w:rsidR="00EF700E" w:rsidRPr="00EF700E" w14:paraId="6825E6BF" w14:textId="77777777" w:rsidTr="009B64DB">
        <w:trPr>
          <w:trHeight w:val="721"/>
        </w:trPr>
        <w:tc>
          <w:tcPr>
            <w:tcW w:w="4533" w:type="dxa"/>
            <w:shd w:val="clear" w:color="auto" w:fill="D9D9D9"/>
            <w:vAlign w:val="center"/>
          </w:tcPr>
          <w:p w14:paraId="6B64917D" w14:textId="77777777" w:rsidR="00EF700E" w:rsidRPr="00EF700E" w:rsidRDefault="00EF700E" w:rsidP="00EF700E">
            <w:pPr>
              <w:widowControl w:val="0"/>
              <w:suppressAutoHyphens/>
              <w:spacing w:after="0" w:line="240" w:lineRule="auto"/>
              <w:jc w:val="center"/>
              <w:rPr>
                <w:rFonts w:eastAsia="SimSun" w:cs="Arial"/>
                <w:b/>
                <w:bCs/>
                <w:kern w:val="1"/>
                <w:lang w:eastAsia="zh-CN" w:bidi="hi-IN"/>
              </w:rPr>
            </w:pPr>
            <w:r w:rsidRPr="00EF700E">
              <w:rPr>
                <w:rFonts w:eastAsia="SimSun" w:cs="Arial"/>
                <w:b/>
                <w:bCs/>
                <w:kern w:val="1"/>
                <w:lang w:eastAsia="zh-CN" w:bidi="hi-IN"/>
              </w:rPr>
              <w:t>Articles du présent CCAP</w:t>
            </w:r>
          </w:p>
        </w:tc>
        <w:tc>
          <w:tcPr>
            <w:tcW w:w="4529" w:type="dxa"/>
            <w:shd w:val="clear" w:color="auto" w:fill="D9D9D9"/>
            <w:vAlign w:val="center"/>
          </w:tcPr>
          <w:p w14:paraId="0C2E52A9" w14:textId="6F3EF978" w:rsidR="00EF700E" w:rsidRPr="00EF700E" w:rsidRDefault="00EF700E" w:rsidP="00695109">
            <w:pPr>
              <w:widowControl w:val="0"/>
              <w:suppressAutoHyphens/>
              <w:spacing w:after="0" w:line="240" w:lineRule="auto"/>
              <w:jc w:val="center"/>
              <w:rPr>
                <w:rFonts w:eastAsia="SimSun" w:cs="Arial"/>
                <w:b/>
                <w:bCs/>
                <w:kern w:val="1"/>
                <w:lang w:eastAsia="zh-CN" w:bidi="hi-IN"/>
              </w:rPr>
            </w:pPr>
            <w:r w:rsidRPr="00EF700E">
              <w:rPr>
                <w:rFonts w:eastAsia="SimSun" w:cs="Arial"/>
                <w:b/>
                <w:bCs/>
                <w:kern w:val="1"/>
                <w:lang w:eastAsia="zh-CN" w:bidi="hi-IN"/>
              </w:rPr>
              <w:t xml:space="preserve">Articles du CCAG </w:t>
            </w:r>
            <w:r w:rsidR="00695109">
              <w:rPr>
                <w:rFonts w:eastAsia="SimSun" w:cs="Arial"/>
                <w:b/>
                <w:bCs/>
                <w:kern w:val="1"/>
                <w:lang w:eastAsia="zh-CN" w:bidi="hi-IN"/>
              </w:rPr>
              <w:t>P.I</w:t>
            </w:r>
            <w:r w:rsidRPr="00EF700E">
              <w:rPr>
                <w:rFonts w:eastAsia="SimSun" w:cs="Arial"/>
                <w:b/>
                <w:bCs/>
                <w:kern w:val="1"/>
                <w:lang w:eastAsia="zh-CN" w:bidi="hi-IN"/>
              </w:rPr>
              <w:t xml:space="preserve"> auxquels il est dérogé</w:t>
            </w:r>
          </w:p>
        </w:tc>
      </w:tr>
      <w:tr w:rsidR="009B64DB" w:rsidRPr="00EF700E" w14:paraId="48F1032A" w14:textId="77777777" w:rsidTr="00C35E45">
        <w:trPr>
          <w:trHeight w:val="343"/>
        </w:trPr>
        <w:tc>
          <w:tcPr>
            <w:tcW w:w="4533" w:type="dxa"/>
            <w:shd w:val="clear" w:color="auto" w:fill="auto"/>
          </w:tcPr>
          <w:p w14:paraId="111226EC" w14:textId="77777777" w:rsidR="009B64DB" w:rsidRPr="00C35E45" w:rsidRDefault="009B64DB" w:rsidP="00C35E45">
            <w:pPr>
              <w:widowControl w:val="0"/>
              <w:suppressAutoHyphens/>
              <w:spacing w:after="0" w:line="240" w:lineRule="auto"/>
              <w:jc w:val="left"/>
              <w:rPr>
                <w:rFonts w:eastAsia="SimSun" w:cs="Arial"/>
                <w:kern w:val="1"/>
                <w:lang w:eastAsia="zh-CN" w:bidi="hi-IN"/>
              </w:rPr>
            </w:pPr>
            <w:r w:rsidRPr="00C35E45">
              <w:rPr>
                <w:rFonts w:eastAsia="SimSun" w:cs="Arial"/>
                <w:kern w:val="1"/>
                <w:lang w:eastAsia="zh-CN" w:bidi="hi-IN"/>
              </w:rPr>
              <w:t>Article 2</w:t>
            </w:r>
            <w:r w:rsidR="00C35E45" w:rsidRPr="00C35E45">
              <w:rPr>
                <w:rFonts w:eastAsia="SimSun" w:cs="Arial"/>
                <w:kern w:val="1"/>
                <w:lang w:eastAsia="zh-CN" w:bidi="hi-IN"/>
              </w:rPr>
              <w:t>.2</w:t>
            </w:r>
            <w:r w:rsidRPr="00C35E45">
              <w:rPr>
                <w:rFonts w:eastAsia="SimSun" w:cs="Arial"/>
                <w:kern w:val="1"/>
                <w:lang w:eastAsia="zh-CN" w:bidi="hi-IN"/>
              </w:rPr>
              <w:t xml:space="preserve"> : </w:t>
            </w:r>
            <w:r w:rsidR="00C35E45" w:rsidRPr="00C35E45">
              <w:rPr>
                <w:rFonts w:eastAsia="SimSun" w:cs="Arial"/>
                <w:kern w:val="1"/>
                <w:lang w:eastAsia="zh-CN" w:bidi="hi-IN"/>
              </w:rPr>
              <w:t>Pièces constitutives du marché</w:t>
            </w:r>
          </w:p>
        </w:tc>
        <w:tc>
          <w:tcPr>
            <w:tcW w:w="4529" w:type="dxa"/>
            <w:shd w:val="clear" w:color="auto" w:fill="auto"/>
          </w:tcPr>
          <w:p w14:paraId="006BF70B" w14:textId="77777777" w:rsidR="009B64DB" w:rsidRPr="00C35E45" w:rsidRDefault="009B64DB" w:rsidP="009B64DB">
            <w:pPr>
              <w:widowControl w:val="0"/>
              <w:suppressAutoHyphens/>
              <w:spacing w:after="0" w:line="240" w:lineRule="auto"/>
              <w:jc w:val="left"/>
              <w:rPr>
                <w:rFonts w:eastAsia="SimSun" w:cs="Arial"/>
                <w:kern w:val="1"/>
                <w:lang w:eastAsia="zh-CN" w:bidi="hi-IN"/>
              </w:rPr>
            </w:pPr>
            <w:r w:rsidRPr="00C35E45">
              <w:rPr>
                <w:rFonts w:eastAsia="SimSun" w:cs="Arial"/>
                <w:kern w:val="1"/>
                <w:lang w:eastAsia="zh-CN" w:bidi="hi-IN"/>
              </w:rPr>
              <w:t>Article 4.1 : Ordre de priorité</w:t>
            </w:r>
          </w:p>
        </w:tc>
      </w:tr>
      <w:tr w:rsidR="009B64DB" w:rsidRPr="00EF700E" w14:paraId="2E779757" w14:textId="77777777" w:rsidTr="00C35E45">
        <w:trPr>
          <w:trHeight w:val="343"/>
        </w:trPr>
        <w:tc>
          <w:tcPr>
            <w:tcW w:w="4533" w:type="dxa"/>
            <w:shd w:val="clear" w:color="auto" w:fill="auto"/>
          </w:tcPr>
          <w:p w14:paraId="61133581" w14:textId="77777777" w:rsidR="009B64DB" w:rsidRPr="00C35E45" w:rsidRDefault="009B64DB" w:rsidP="00C35E45">
            <w:pPr>
              <w:widowControl w:val="0"/>
              <w:suppressAutoHyphens/>
              <w:spacing w:after="0" w:line="240" w:lineRule="auto"/>
              <w:jc w:val="left"/>
              <w:rPr>
                <w:rFonts w:eastAsia="SimSun" w:cs="Arial"/>
                <w:kern w:val="1"/>
                <w:lang w:eastAsia="zh-CN" w:bidi="hi-IN"/>
              </w:rPr>
            </w:pPr>
            <w:r w:rsidRPr="00C35E45">
              <w:rPr>
                <w:rFonts w:eastAsia="SimSun" w:cs="Arial"/>
                <w:kern w:val="1"/>
                <w:lang w:eastAsia="zh-CN" w:bidi="hi-IN"/>
              </w:rPr>
              <w:t>Article 5</w:t>
            </w:r>
            <w:r w:rsidR="00C35E45" w:rsidRPr="00C35E45">
              <w:rPr>
                <w:rFonts w:eastAsia="SimSun" w:cs="Arial"/>
                <w:kern w:val="1"/>
                <w:lang w:eastAsia="zh-CN" w:bidi="hi-IN"/>
              </w:rPr>
              <w:t>.2</w:t>
            </w:r>
            <w:r w:rsidRPr="00C35E45">
              <w:rPr>
                <w:rFonts w:eastAsia="SimSun" w:cs="Arial"/>
                <w:kern w:val="1"/>
                <w:lang w:eastAsia="zh-CN" w:bidi="hi-IN"/>
              </w:rPr>
              <w:t xml:space="preserve"> :  </w:t>
            </w:r>
            <w:r w:rsidR="00C35E45" w:rsidRPr="00C35E45">
              <w:rPr>
                <w:rFonts w:eastAsia="SimSun" w:cs="Arial"/>
                <w:kern w:val="1"/>
                <w:lang w:eastAsia="zh-CN" w:bidi="hi-IN"/>
              </w:rPr>
              <w:t>Forme de la notification</w:t>
            </w:r>
          </w:p>
        </w:tc>
        <w:tc>
          <w:tcPr>
            <w:tcW w:w="4529" w:type="dxa"/>
            <w:shd w:val="clear" w:color="auto" w:fill="auto"/>
          </w:tcPr>
          <w:p w14:paraId="38F87399" w14:textId="77777777" w:rsidR="009B64DB" w:rsidRPr="00C35E45" w:rsidRDefault="009B64DB" w:rsidP="009B64DB">
            <w:pPr>
              <w:widowControl w:val="0"/>
              <w:suppressAutoHyphens/>
              <w:spacing w:after="0" w:line="240" w:lineRule="auto"/>
              <w:jc w:val="left"/>
              <w:rPr>
                <w:rFonts w:eastAsia="SimSun" w:cs="Arial"/>
                <w:kern w:val="1"/>
                <w:lang w:eastAsia="zh-CN" w:bidi="hi-IN"/>
              </w:rPr>
            </w:pPr>
            <w:r w:rsidRPr="00C35E45">
              <w:rPr>
                <w:rFonts w:eastAsia="SimSun" w:cs="Arial"/>
                <w:kern w:val="1"/>
                <w:lang w:eastAsia="zh-CN" w:bidi="hi-IN"/>
              </w:rPr>
              <w:t>Article 4.2 : Pièces à remettre au titulaire</w:t>
            </w:r>
          </w:p>
        </w:tc>
      </w:tr>
      <w:tr w:rsidR="009B64DB" w:rsidRPr="00EF700E" w14:paraId="2144ABD7" w14:textId="77777777" w:rsidTr="00C35E45">
        <w:trPr>
          <w:trHeight w:val="343"/>
        </w:trPr>
        <w:tc>
          <w:tcPr>
            <w:tcW w:w="4533" w:type="dxa"/>
            <w:shd w:val="clear" w:color="auto" w:fill="FFFFFF" w:themeFill="background1"/>
          </w:tcPr>
          <w:p w14:paraId="3CF5A784" w14:textId="77777777" w:rsidR="009B64DB" w:rsidRPr="00C35E45" w:rsidRDefault="009B64DB" w:rsidP="009B64DB">
            <w:pPr>
              <w:widowControl w:val="0"/>
              <w:suppressAutoHyphens/>
              <w:spacing w:after="0" w:line="240" w:lineRule="auto"/>
              <w:jc w:val="left"/>
              <w:rPr>
                <w:rFonts w:eastAsia="SimSun" w:cs="Arial"/>
                <w:kern w:val="1"/>
                <w:lang w:eastAsia="zh-CN" w:bidi="hi-IN"/>
              </w:rPr>
            </w:pPr>
            <w:r w:rsidRPr="00C35E45">
              <w:rPr>
                <w:rFonts w:eastAsia="SimSun" w:cs="Arial"/>
                <w:kern w:val="1"/>
                <w:lang w:eastAsia="zh-CN" w:bidi="hi-IN"/>
              </w:rPr>
              <w:t>Article 11 : Pénalités</w:t>
            </w:r>
          </w:p>
        </w:tc>
        <w:tc>
          <w:tcPr>
            <w:tcW w:w="4529" w:type="dxa"/>
            <w:shd w:val="clear" w:color="auto" w:fill="FFFFFF" w:themeFill="background1"/>
          </w:tcPr>
          <w:p w14:paraId="372854A9" w14:textId="77777777" w:rsidR="009B64DB" w:rsidRPr="00C35E45" w:rsidRDefault="009B64DB" w:rsidP="009B64DB">
            <w:pPr>
              <w:widowControl w:val="0"/>
              <w:suppressAutoHyphens/>
              <w:spacing w:after="0" w:line="240" w:lineRule="auto"/>
              <w:jc w:val="left"/>
              <w:rPr>
                <w:rFonts w:eastAsia="SimSun" w:cs="Arial"/>
                <w:kern w:val="1"/>
                <w:lang w:eastAsia="zh-CN" w:bidi="hi-IN"/>
              </w:rPr>
            </w:pPr>
            <w:r w:rsidRPr="00C35E45">
              <w:rPr>
                <w:rFonts w:eastAsia="SimSun" w:cs="Arial"/>
                <w:kern w:val="1"/>
                <w:lang w:eastAsia="zh-CN" w:bidi="hi-IN"/>
              </w:rPr>
              <w:t>Article 14.1 : Pénalités</w:t>
            </w:r>
          </w:p>
        </w:tc>
      </w:tr>
      <w:tr w:rsidR="000E2E2F" w:rsidRPr="00EF700E" w14:paraId="479F8F54" w14:textId="77777777" w:rsidTr="00C35E45">
        <w:trPr>
          <w:trHeight w:val="343"/>
        </w:trPr>
        <w:tc>
          <w:tcPr>
            <w:tcW w:w="4533" w:type="dxa"/>
            <w:shd w:val="clear" w:color="auto" w:fill="FFFFFF" w:themeFill="background1"/>
          </w:tcPr>
          <w:p w14:paraId="35D4A730" w14:textId="3A7E95C3" w:rsidR="000E2E2F" w:rsidRPr="00C35E45" w:rsidRDefault="000E2E2F" w:rsidP="009B64DB">
            <w:pPr>
              <w:widowControl w:val="0"/>
              <w:suppressAutoHyphens/>
              <w:spacing w:after="0" w:line="240" w:lineRule="auto"/>
              <w:jc w:val="left"/>
              <w:rPr>
                <w:rFonts w:eastAsia="SimSun" w:cs="Arial"/>
                <w:kern w:val="1"/>
                <w:lang w:eastAsia="zh-CN" w:bidi="hi-IN"/>
              </w:rPr>
            </w:pPr>
            <w:r>
              <w:rPr>
                <w:rFonts w:eastAsia="SimSun" w:cs="Arial"/>
                <w:kern w:val="1"/>
                <w:lang w:eastAsia="zh-CN" w:bidi="hi-IN"/>
              </w:rPr>
              <w:t>Article 13 : Résiliation du marché</w:t>
            </w:r>
          </w:p>
        </w:tc>
        <w:tc>
          <w:tcPr>
            <w:tcW w:w="4529" w:type="dxa"/>
            <w:shd w:val="clear" w:color="auto" w:fill="FFFFFF" w:themeFill="background1"/>
          </w:tcPr>
          <w:p w14:paraId="3A1EB8AD" w14:textId="4C65388F" w:rsidR="000E2E2F" w:rsidRPr="00C35E45" w:rsidRDefault="00B04A07" w:rsidP="009B64DB">
            <w:pPr>
              <w:widowControl w:val="0"/>
              <w:suppressAutoHyphens/>
              <w:spacing w:after="0" w:line="240" w:lineRule="auto"/>
              <w:jc w:val="left"/>
              <w:rPr>
                <w:rFonts w:eastAsia="SimSun" w:cs="Arial"/>
                <w:kern w:val="1"/>
                <w:lang w:eastAsia="zh-CN" w:bidi="hi-IN"/>
              </w:rPr>
            </w:pPr>
            <w:r>
              <w:rPr>
                <w:rFonts w:eastAsia="SimSun" w:cs="Arial"/>
                <w:kern w:val="1"/>
                <w:lang w:eastAsia="zh-CN" w:bidi="hi-IN"/>
              </w:rPr>
              <w:t>Article 36</w:t>
            </w:r>
            <w:r w:rsidR="000E2E2F">
              <w:rPr>
                <w:rFonts w:eastAsia="SimSun" w:cs="Arial"/>
                <w:kern w:val="1"/>
                <w:lang w:eastAsia="zh-CN" w:bidi="hi-IN"/>
              </w:rPr>
              <w:t xml:space="preserve"> : Résiliation </w:t>
            </w:r>
          </w:p>
        </w:tc>
      </w:tr>
    </w:tbl>
    <w:p w14:paraId="0F9338DC" w14:textId="52E64AC7" w:rsidR="00DC5172" w:rsidRPr="004471F8" w:rsidRDefault="00485BB6" w:rsidP="004471F8">
      <w:pPr>
        <w:pStyle w:val="Titre1"/>
      </w:pPr>
      <w:bookmarkStart w:id="41" w:name="_Toc181277258"/>
      <w:r>
        <w:t>ARTICLE 17</w:t>
      </w:r>
      <w:r w:rsidR="004471F8">
        <w:t> : SIGNATURE DU MARCHE</w:t>
      </w:r>
      <w:bookmarkEnd w:id="41"/>
      <w:r w:rsidR="004471F8">
        <w:t xml:space="preserve"> </w:t>
      </w:r>
    </w:p>
    <w:p w14:paraId="1DF9032D" w14:textId="77777777" w:rsidR="00DC5172" w:rsidRPr="00DC5172" w:rsidRDefault="00DC5172" w:rsidP="00DC5172">
      <w:pPr>
        <w:tabs>
          <w:tab w:val="left" w:pos="720"/>
          <w:tab w:val="left" w:pos="1080"/>
        </w:tabs>
        <w:suppressAutoHyphens/>
        <w:autoSpaceDE w:val="0"/>
        <w:spacing w:after="0" w:line="240" w:lineRule="auto"/>
        <w:jc w:val="left"/>
        <w:rPr>
          <w:rFonts w:eastAsia="Times New Roman" w:cs="Arial"/>
          <w:sz w:val="24"/>
          <w:szCs w:val="24"/>
          <w:lang w:eastAsia="ar-SA"/>
        </w:rPr>
      </w:pPr>
    </w:p>
    <w:p w14:paraId="74FB921D" w14:textId="37508788" w:rsidR="00DC5172" w:rsidRPr="00DC5172" w:rsidRDefault="00485BB6" w:rsidP="00FB5F08">
      <w:pPr>
        <w:pStyle w:val="Titre2"/>
        <w:rPr>
          <w:rFonts w:eastAsia="Times New Roman"/>
          <w:lang w:eastAsia="ar-SA"/>
        </w:rPr>
      </w:pPr>
      <w:bookmarkStart w:id="42" w:name="_Toc181277259"/>
      <w:r>
        <w:rPr>
          <w:rFonts w:eastAsia="Times New Roman"/>
          <w:lang w:eastAsia="ar-SA"/>
        </w:rPr>
        <w:t>17</w:t>
      </w:r>
      <w:r w:rsidR="00DC5172" w:rsidRPr="00DC5172">
        <w:rPr>
          <w:rFonts w:eastAsia="Times New Roman"/>
          <w:lang w:eastAsia="ar-SA"/>
        </w:rPr>
        <w:t>.1 – Signature du marché par le titulaire individuel</w:t>
      </w:r>
      <w:r w:rsidR="00DC5172">
        <w:rPr>
          <w:rFonts w:eastAsia="Times New Roman"/>
          <w:lang w:eastAsia="ar-SA"/>
        </w:rPr>
        <w:t xml:space="preserve"> (ou mandataire du groupement)</w:t>
      </w:r>
      <w:bookmarkEnd w:id="42"/>
      <w:r w:rsidR="00DC5172">
        <w:rPr>
          <w:rFonts w:eastAsia="Times New Roman"/>
          <w:lang w:eastAsia="ar-SA"/>
        </w:rPr>
        <w:t xml:space="preserve"> </w:t>
      </w:r>
    </w:p>
    <w:p w14:paraId="72214849" w14:textId="77777777" w:rsidR="00DC5172" w:rsidRPr="00DC5172" w:rsidRDefault="00DC5172" w:rsidP="00DC5172">
      <w:pPr>
        <w:tabs>
          <w:tab w:val="left" w:pos="720"/>
          <w:tab w:val="left" w:pos="1080"/>
        </w:tabs>
        <w:suppressAutoHyphens/>
        <w:autoSpaceDE w:val="0"/>
        <w:spacing w:after="0" w:line="240" w:lineRule="auto"/>
        <w:rPr>
          <w:rFonts w:eastAsia="Times New Roman" w:cs="Arial"/>
          <w:lang w:eastAsia="ar-SA"/>
        </w:rPr>
      </w:pPr>
    </w:p>
    <w:tbl>
      <w:tblPr>
        <w:tblW w:w="0" w:type="auto"/>
        <w:tblInd w:w="-24" w:type="dxa"/>
        <w:tblLayout w:type="fixed"/>
        <w:tblLook w:val="0000" w:firstRow="0" w:lastRow="0" w:firstColumn="0" w:lastColumn="0" w:noHBand="0" w:noVBand="0"/>
      </w:tblPr>
      <w:tblGrid>
        <w:gridCol w:w="4406"/>
        <w:gridCol w:w="2593"/>
        <w:gridCol w:w="2907"/>
      </w:tblGrid>
      <w:tr w:rsidR="00DC5172" w:rsidRPr="00DC5172" w14:paraId="633B5F3D" w14:textId="77777777" w:rsidTr="00DC5172">
        <w:tc>
          <w:tcPr>
            <w:tcW w:w="4406" w:type="dxa"/>
            <w:tcBorders>
              <w:top w:val="single" w:sz="4" w:space="0" w:color="000000"/>
              <w:left w:val="single" w:sz="4" w:space="0" w:color="000000"/>
              <w:bottom w:val="single" w:sz="4" w:space="0" w:color="000000"/>
            </w:tcBorders>
            <w:shd w:val="clear" w:color="auto" w:fill="FFFFFF"/>
            <w:vAlign w:val="center"/>
          </w:tcPr>
          <w:p w14:paraId="01DF0C23" w14:textId="77777777" w:rsidR="00DC5172" w:rsidRPr="00DC5172" w:rsidRDefault="00DC5172" w:rsidP="00DC5172">
            <w:pPr>
              <w:suppressAutoHyphens/>
              <w:spacing w:after="0" w:line="240" w:lineRule="auto"/>
              <w:jc w:val="center"/>
              <w:rPr>
                <w:rFonts w:eastAsia="Times New Roman" w:cs="Arial"/>
                <w:b/>
                <w:bCs/>
                <w:lang w:eastAsia="ar-SA"/>
              </w:rPr>
            </w:pPr>
            <w:r w:rsidRPr="00DC5172">
              <w:rPr>
                <w:rFonts w:eastAsia="Times New Roman" w:cs="Arial"/>
                <w:b/>
                <w:bCs/>
                <w:lang w:eastAsia="ar-SA"/>
              </w:rPr>
              <w:t>Nom,</w:t>
            </w:r>
            <w:r w:rsidRPr="00DC5172">
              <w:rPr>
                <w:rFonts w:eastAsia="Arial" w:cs="Arial"/>
                <w:b/>
                <w:bCs/>
                <w:lang w:eastAsia="ar-SA"/>
              </w:rPr>
              <w:t xml:space="preserve"> </w:t>
            </w:r>
            <w:r w:rsidRPr="00DC5172">
              <w:rPr>
                <w:rFonts w:eastAsia="Times New Roman" w:cs="Arial"/>
                <w:b/>
                <w:bCs/>
                <w:lang w:eastAsia="ar-SA"/>
              </w:rPr>
              <w:t>prénom</w:t>
            </w:r>
            <w:r w:rsidRPr="00DC5172">
              <w:rPr>
                <w:rFonts w:eastAsia="Arial" w:cs="Arial"/>
                <w:b/>
                <w:bCs/>
                <w:lang w:eastAsia="ar-SA"/>
              </w:rPr>
              <w:t xml:space="preserve"> </w:t>
            </w:r>
            <w:r w:rsidRPr="00DC5172">
              <w:rPr>
                <w:rFonts w:eastAsia="Times New Roman" w:cs="Arial"/>
                <w:b/>
                <w:bCs/>
                <w:lang w:eastAsia="ar-SA"/>
              </w:rPr>
              <w:t>et</w:t>
            </w:r>
            <w:r w:rsidRPr="00DC5172">
              <w:rPr>
                <w:rFonts w:eastAsia="Arial" w:cs="Arial"/>
                <w:b/>
                <w:bCs/>
                <w:lang w:eastAsia="ar-SA"/>
              </w:rPr>
              <w:t xml:space="preserve"> </w:t>
            </w:r>
            <w:r w:rsidRPr="00DC5172">
              <w:rPr>
                <w:rFonts w:eastAsia="Times New Roman" w:cs="Arial"/>
                <w:b/>
                <w:bCs/>
                <w:lang w:eastAsia="ar-SA"/>
              </w:rPr>
              <w:t>qualité</w:t>
            </w:r>
          </w:p>
          <w:p w14:paraId="64E158AE" w14:textId="77777777" w:rsidR="00DC5172" w:rsidRPr="00DC5172" w:rsidRDefault="00DC5172" w:rsidP="00DC5172">
            <w:pPr>
              <w:suppressAutoHyphens/>
              <w:spacing w:after="0" w:line="240" w:lineRule="auto"/>
              <w:jc w:val="center"/>
              <w:rPr>
                <w:rFonts w:eastAsia="Times New Roman" w:cs="Arial"/>
                <w:b/>
                <w:bCs/>
                <w:lang w:eastAsia="ar-SA"/>
              </w:rPr>
            </w:pPr>
            <w:r w:rsidRPr="00DC5172">
              <w:rPr>
                <w:rFonts w:eastAsia="Times New Roman" w:cs="Arial"/>
                <w:b/>
                <w:bCs/>
                <w:lang w:eastAsia="ar-SA"/>
              </w:rPr>
              <w:t>du</w:t>
            </w:r>
            <w:r w:rsidRPr="00DC5172">
              <w:rPr>
                <w:rFonts w:eastAsia="Arial" w:cs="Arial"/>
                <w:b/>
                <w:bCs/>
                <w:lang w:eastAsia="ar-SA"/>
              </w:rPr>
              <w:t xml:space="preserve"> </w:t>
            </w:r>
            <w:r w:rsidRPr="00DC5172">
              <w:rPr>
                <w:rFonts w:eastAsia="Times New Roman" w:cs="Arial"/>
                <w:b/>
                <w:bCs/>
                <w:lang w:eastAsia="ar-SA"/>
              </w:rPr>
              <w:t>signataire</w:t>
            </w:r>
            <w:r w:rsidRPr="00DC5172">
              <w:rPr>
                <w:rFonts w:eastAsia="Arial" w:cs="Arial"/>
                <w:b/>
                <w:bCs/>
                <w:lang w:eastAsia="ar-SA"/>
              </w:rPr>
              <w:t xml:space="preserve"> </w:t>
            </w:r>
            <w:r w:rsidRPr="00DC5172">
              <w:rPr>
                <w:rFonts w:eastAsia="Times New Roman" w:cs="Arial"/>
                <w:b/>
                <w:bCs/>
                <w:lang w:eastAsia="ar-SA"/>
              </w:rPr>
              <w:t>(*)</w:t>
            </w:r>
          </w:p>
        </w:tc>
        <w:tc>
          <w:tcPr>
            <w:tcW w:w="2593" w:type="dxa"/>
            <w:tcBorders>
              <w:top w:val="single" w:sz="4" w:space="0" w:color="000000"/>
              <w:left w:val="single" w:sz="4" w:space="0" w:color="000000"/>
              <w:bottom w:val="single" w:sz="4" w:space="0" w:color="000000"/>
            </w:tcBorders>
            <w:shd w:val="clear" w:color="auto" w:fill="FFFFFF"/>
            <w:vAlign w:val="center"/>
          </w:tcPr>
          <w:p w14:paraId="3413ED5F" w14:textId="77777777" w:rsidR="00DC5172" w:rsidRPr="00DC5172" w:rsidRDefault="00DC5172" w:rsidP="00DC5172">
            <w:pPr>
              <w:suppressAutoHyphens/>
              <w:spacing w:after="0" w:line="240" w:lineRule="auto"/>
              <w:jc w:val="center"/>
              <w:rPr>
                <w:rFonts w:eastAsia="Times New Roman" w:cs="Arial"/>
                <w:b/>
                <w:bCs/>
                <w:lang w:eastAsia="ar-SA"/>
              </w:rPr>
            </w:pPr>
            <w:r w:rsidRPr="00DC5172">
              <w:rPr>
                <w:rFonts w:eastAsia="Times New Roman" w:cs="Arial"/>
                <w:b/>
                <w:bCs/>
                <w:lang w:eastAsia="ar-SA"/>
              </w:rPr>
              <w:t>Lieu</w:t>
            </w:r>
            <w:r w:rsidRPr="00DC5172">
              <w:rPr>
                <w:rFonts w:eastAsia="Arial" w:cs="Arial"/>
                <w:b/>
                <w:bCs/>
                <w:lang w:eastAsia="ar-SA"/>
              </w:rPr>
              <w:t xml:space="preserve"> </w:t>
            </w:r>
            <w:r w:rsidRPr="00DC5172">
              <w:rPr>
                <w:rFonts w:eastAsia="Times New Roman" w:cs="Arial"/>
                <w:b/>
                <w:bCs/>
                <w:lang w:eastAsia="ar-SA"/>
              </w:rPr>
              <w:t>et</w:t>
            </w:r>
            <w:r w:rsidRPr="00DC5172">
              <w:rPr>
                <w:rFonts w:eastAsia="Arial" w:cs="Arial"/>
                <w:b/>
                <w:bCs/>
                <w:lang w:eastAsia="ar-SA"/>
              </w:rPr>
              <w:t xml:space="preserve"> </w:t>
            </w:r>
            <w:r w:rsidRPr="00DC5172">
              <w:rPr>
                <w:rFonts w:eastAsia="Times New Roman" w:cs="Arial"/>
                <w:b/>
                <w:bCs/>
                <w:lang w:eastAsia="ar-SA"/>
              </w:rPr>
              <w:t>date</w:t>
            </w:r>
            <w:r w:rsidRPr="00DC5172">
              <w:rPr>
                <w:rFonts w:eastAsia="Arial" w:cs="Arial"/>
                <w:b/>
                <w:bCs/>
                <w:lang w:eastAsia="ar-SA"/>
              </w:rPr>
              <w:t xml:space="preserve"> </w:t>
            </w:r>
            <w:r w:rsidRPr="00DC5172">
              <w:rPr>
                <w:rFonts w:eastAsia="Times New Roman" w:cs="Arial"/>
                <w:b/>
                <w:bCs/>
                <w:lang w:eastAsia="ar-SA"/>
              </w:rPr>
              <w:t>de</w:t>
            </w:r>
            <w:r w:rsidRPr="00DC5172">
              <w:rPr>
                <w:rFonts w:eastAsia="Arial" w:cs="Arial"/>
                <w:b/>
                <w:bCs/>
                <w:lang w:eastAsia="ar-SA"/>
              </w:rPr>
              <w:t xml:space="preserve"> </w:t>
            </w:r>
            <w:r w:rsidRPr="00DC5172">
              <w:rPr>
                <w:rFonts w:eastAsia="Times New Roman" w:cs="Arial"/>
                <w:b/>
                <w:bCs/>
                <w:lang w:eastAsia="ar-SA"/>
              </w:rPr>
              <w:t>signature</w:t>
            </w:r>
          </w:p>
        </w:tc>
        <w:tc>
          <w:tcPr>
            <w:tcW w:w="290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861E0A" w14:textId="77777777" w:rsidR="00DC5172" w:rsidRPr="00DC5172" w:rsidRDefault="00DC5172" w:rsidP="00DC5172">
            <w:pPr>
              <w:suppressAutoHyphens/>
              <w:spacing w:after="0" w:line="240" w:lineRule="auto"/>
              <w:jc w:val="center"/>
              <w:rPr>
                <w:rFonts w:eastAsia="Times New Roman" w:cs="Arial"/>
                <w:sz w:val="24"/>
                <w:szCs w:val="24"/>
                <w:lang w:eastAsia="ar-SA"/>
              </w:rPr>
            </w:pPr>
            <w:r w:rsidRPr="00DC5172">
              <w:rPr>
                <w:rFonts w:eastAsia="Times New Roman" w:cs="Arial"/>
                <w:b/>
                <w:bCs/>
                <w:lang w:eastAsia="ar-SA"/>
              </w:rPr>
              <w:t>Signature</w:t>
            </w:r>
          </w:p>
        </w:tc>
      </w:tr>
      <w:tr w:rsidR="00DC5172" w:rsidRPr="00DC5172" w14:paraId="7B9393E1" w14:textId="77777777" w:rsidTr="00DC5172">
        <w:trPr>
          <w:trHeight w:val="1021"/>
        </w:trPr>
        <w:tc>
          <w:tcPr>
            <w:tcW w:w="4406" w:type="dxa"/>
            <w:tcBorders>
              <w:top w:val="single" w:sz="4" w:space="0" w:color="000000"/>
              <w:left w:val="single" w:sz="4" w:space="0" w:color="000000"/>
              <w:bottom w:val="single" w:sz="4" w:space="0" w:color="000000"/>
            </w:tcBorders>
            <w:shd w:val="clear" w:color="auto" w:fill="FFFFFF"/>
          </w:tcPr>
          <w:p w14:paraId="77C19FDE" w14:textId="77777777" w:rsidR="00DC5172" w:rsidRPr="00DC5172" w:rsidRDefault="00DC5172" w:rsidP="00DC5172">
            <w:pPr>
              <w:suppressAutoHyphens/>
              <w:snapToGrid w:val="0"/>
              <w:spacing w:after="0" w:line="240" w:lineRule="auto"/>
              <w:rPr>
                <w:rFonts w:eastAsia="Times New Roman" w:cs="Arial"/>
                <w:b/>
                <w:bCs/>
                <w:lang w:eastAsia="ar-SA"/>
              </w:rPr>
            </w:pPr>
          </w:p>
        </w:tc>
        <w:tc>
          <w:tcPr>
            <w:tcW w:w="2593" w:type="dxa"/>
            <w:tcBorders>
              <w:top w:val="single" w:sz="4" w:space="0" w:color="000000"/>
              <w:left w:val="single" w:sz="4" w:space="0" w:color="000000"/>
              <w:bottom w:val="single" w:sz="4" w:space="0" w:color="000000"/>
            </w:tcBorders>
            <w:shd w:val="clear" w:color="auto" w:fill="FFFFFF"/>
          </w:tcPr>
          <w:p w14:paraId="5A1EF963" w14:textId="77777777" w:rsidR="00DC5172" w:rsidRPr="00DC5172" w:rsidRDefault="00DC5172" w:rsidP="00DC5172">
            <w:pPr>
              <w:suppressAutoHyphens/>
              <w:snapToGrid w:val="0"/>
              <w:spacing w:after="0" w:line="240" w:lineRule="auto"/>
              <w:rPr>
                <w:rFonts w:eastAsia="Times New Roman" w:cs="Arial"/>
                <w:b/>
                <w:bCs/>
                <w:lang w:eastAsia="ar-SA"/>
              </w:rPr>
            </w:pPr>
          </w:p>
        </w:tc>
        <w:tc>
          <w:tcPr>
            <w:tcW w:w="2907" w:type="dxa"/>
            <w:tcBorders>
              <w:top w:val="single" w:sz="4" w:space="0" w:color="000000"/>
              <w:left w:val="single" w:sz="4" w:space="0" w:color="000000"/>
              <w:bottom w:val="single" w:sz="4" w:space="0" w:color="000000"/>
              <w:right w:val="single" w:sz="4" w:space="0" w:color="000000"/>
            </w:tcBorders>
            <w:shd w:val="clear" w:color="auto" w:fill="FFFFFF"/>
          </w:tcPr>
          <w:p w14:paraId="715240F9" w14:textId="77777777" w:rsidR="00DC5172" w:rsidRPr="00DC5172" w:rsidRDefault="00DC5172" w:rsidP="00DC5172">
            <w:pPr>
              <w:suppressAutoHyphens/>
              <w:snapToGrid w:val="0"/>
              <w:spacing w:after="0" w:line="240" w:lineRule="auto"/>
              <w:rPr>
                <w:rFonts w:eastAsia="Times New Roman" w:cs="Arial"/>
                <w:b/>
                <w:bCs/>
                <w:lang w:eastAsia="ar-SA"/>
              </w:rPr>
            </w:pPr>
          </w:p>
        </w:tc>
      </w:tr>
    </w:tbl>
    <w:p w14:paraId="679D0FA7" w14:textId="77777777" w:rsidR="00DC5172" w:rsidRPr="00DC5172" w:rsidRDefault="00DC5172" w:rsidP="00DC5172">
      <w:pPr>
        <w:tabs>
          <w:tab w:val="left" w:pos="720"/>
          <w:tab w:val="left" w:pos="1080"/>
        </w:tabs>
        <w:suppressAutoHyphens/>
        <w:autoSpaceDE w:val="0"/>
        <w:spacing w:after="0" w:line="240" w:lineRule="auto"/>
        <w:rPr>
          <w:rFonts w:eastAsia="Times New Roman" w:cs="Arial"/>
          <w:lang w:eastAsia="ar-SA"/>
        </w:rPr>
      </w:pPr>
    </w:p>
    <w:p w14:paraId="0F6E6FAF" w14:textId="17DD8F53" w:rsidR="00DC5172" w:rsidRPr="00DC5172" w:rsidRDefault="00485BB6" w:rsidP="00FB5F08">
      <w:pPr>
        <w:pStyle w:val="Titre2"/>
        <w:rPr>
          <w:rFonts w:eastAsia="Times New Roman"/>
          <w:lang w:eastAsia="ar-SA"/>
        </w:rPr>
      </w:pPr>
      <w:bookmarkStart w:id="43" w:name="_Toc181277260"/>
      <w:r>
        <w:rPr>
          <w:rFonts w:eastAsia="Times New Roman"/>
          <w:lang w:eastAsia="ar-SA"/>
        </w:rPr>
        <w:t>17</w:t>
      </w:r>
      <w:r w:rsidR="00DC5172" w:rsidRPr="00DC5172">
        <w:rPr>
          <w:rFonts w:eastAsia="Times New Roman"/>
          <w:lang w:eastAsia="ar-SA"/>
        </w:rPr>
        <w:t xml:space="preserve">.2 – Signature du marché </w:t>
      </w:r>
      <w:r w:rsidR="00F507A7">
        <w:rPr>
          <w:rFonts w:eastAsia="Times New Roman"/>
          <w:lang w:eastAsia="ar-SA"/>
        </w:rPr>
        <w:t xml:space="preserve">par les cotraitants </w:t>
      </w:r>
      <w:r w:rsidR="00DC5172" w:rsidRPr="00DC5172">
        <w:rPr>
          <w:rFonts w:eastAsia="Times New Roman"/>
          <w:lang w:eastAsia="ar-SA"/>
        </w:rPr>
        <w:t>en cas de groupement</w:t>
      </w:r>
      <w:bookmarkEnd w:id="43"/>
    </w:p>
    <w:p w14:paraId="1ABF4346" w14:textId="77777777" w:rsidR="00DC5172" w:rsidRPr="00DC5172" w:rsidRDefault="00DC5172" w:rsidP="00DC5172">
      <w:pPr>
        <w:tabs>
          <w:tab w:val="left" w:pos="720"/>
          <w:tab w:val="left" w:pos="1080"/>
        </w:tabs>
        <w:suppressAutoHyphens/>
        <w:autoSpaceDE w:val="0"/>
        <w:spacing w:after="0" w:line="240" w:lineRule="auto"/>
        <w:rPr>
          <w:rFonts w:eastAsia="Times New Roman" w:cs="Arial"/>
          <w:lang w:eastAsia="ar-SA"/>
        </w:rPr>
      </w:pPr>
    </w:p>
    <w:p w14:paraId="36849ED6" w14:textId="77777777"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lang w:eastAsia="ar-SA"/>
        </w:rPr>
        <w:t>Les membres du groupement d’opérateurs économiques désignent le mandataire suivant</w:t>
      </w:r>
      <w:r w:rsidRPr="00DC5172">
        <w:rPr>
          <w:rFonts w:eastAsia="Times New Roman" w:cs="Arial"/>
          <w:i/>
          <w:sz w:val="18"/>
          <w:szCs w:val="18"/>
          <w:lang w:eastAsia="ar-SA"/>
        </w:rPr>
        <w:t> </w:t>
      </w:r>
      <w:r w:rsidRPr="00DC5172">
        <w:rPr>
          <w:rFonts w:eastAsia="Times New Roman" w:cs="Arial"/>
          <w:sz w:val="18"/>
          <w:szCs w:val="18"/>
          <w:lang w:eastAsia="ar-SA"/>
        </w:rPr>
        <w:t>:</w:t>
      </w:r>
    </w:p>
    <w:p w14:paraId="18CE3962" w14:textId="77777777"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p>
    <w:p w14:paraId="3A7C1C93" w14:textId="77777777"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sz w:val="24"/>
          <w:szCs w:val="24"/>
          <w:lang w:eastAsia="ar-SA"/>
        </w:rPr>
        <w:t>…………………………………………………………………………………………………..</w:t>
      </w:r>
    </w:p>
    <w:p w14:paraId="4661012E" w14:textId="77777777"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p>
    <w:p w14:paraId="12770A05" w14:textId="77777777" w:rsidR="00DC5172" w:rsidRPr="00DC5172" w:rsidRDefault="00DC5172" w:rsidP="00DC5172">
      <w:pPr>
        <w:tabs>
          <w:tab w:val="left" w:pos="426"/>
          <w:tab w:val="left" w:pos="851"/>
        </w:tabs>
        <w:suppressAutoHyphens/>
        <w:spacing w:after="0" w:line="240" w:lineRule="auto"/>
        <w:rPr>
          <w:rFonts w:ascii="Univers" w:eastAsia="Times New Roman" w:hAnsi="Univers" w:cs="Univers"/>
          <w:sz w:val="20"/>
          <w:szCs w:val="20"/>
          <w:lang w:eastAsia="ar-SA"/>
        </w:rPr>
      </w:pPr>
      <w:r w:rsidRPr="00DC5172">
        <w:rPr>
          <w:rFonts w:eastAsia="Times New Roman" w:cs="Arial"/>
          <w:lang w:eastAsia="ar-SA"/>
        </w:rPr>
        <w:t>En cas de groupement conjoint, le mandataire du groupement est :</w:t>
      </w:r>
    </w:p>
    <w:p w14:paraId="7BC82027" w14:textId="77777777" w:rsidR="00DC5172" w:rsidRPr="00DC5172" w:rsidRDefault="00DC5172" w:rsidP="00DC5172">
      <w:pPr>
        <w:tabs>
          <w:tab w:val="left" w:pos="851"/>
        </w:tabs>
        <w:suppressAutoHyphens/>
        <w:spacing w:before="120" w:after="0" w:line="240" w:lineRule="auto"/>
        <w:ind w:firstLine="851"/>
        <w:rPr>
          <w:rFonts w:ascii="Univers" w:eastAsia="Times New Roman" w:hAnsi="Univers" w:cs="Arial"/>
          <w:sz w:val="20"/>
          <w:szCs w:val="20"/>
          <w:lang w:eastAsia="ar-SA"/>
        </w:rPr>
      </w:pPr>
      <w:r w:rsidRPr="00DC5172">
        <w:rPr>
          <w:rFonts w:ascii="Univers" w:eastAsia="Times New Roman" w:hAnsi="Univers" w:cs="Univers"/>
          <w:lang w:eastAsia="ar-SA"/>
        </w:rPr>
        <w:fldChar w:fldCharType="begin">
          <w:ffData>
            <w:name w:val="CheckBox"/>
            <w:enabled/>
            <w:calcOnExit w:val="0"/>
            <w:checkBox>
              <w:sizeAuto/>
              <w:default w:val="0"/>
              <w:checked w:val="0"/>
            </w:checkBox>
          </w:ffData>
        </w:fldChar>
      </w:r>
      <w:r w:rsidRPr="00DC5172">
        <w:rPr>
          <w:rFonts w:ascii="Univers" w:eastAsia="Times New Roman" w:hAnsi="Univers" w:cs="Univers"/>
          <w:sz w:val="20"/>
          <w:szCs w:val="20"/>
          <w:lang w:eastAsia="ar-SA"/>
        </w:rPr>
        <w:instrText xml:space="preserve"> FORMCHECKBOX </w:instrText>
      </w:r>
      <w:r w:rsidR="00281602">
        <w:rPr>
          <w:rFonts w:ascii="Univers" w:eastAsia="Times New Roman" w:hAnsi="Univers" w:cs="Univers"/>
          <w:lang w:eastAsia="ar-SA"/>
        </w:rPr>
      </w:r>
      <w:r w:rsidR="00281602">
        <w:rPr>
          <w:rFonts w:ascii="Univers" w:eastAsia="Times New Roman" w:hAnsi="Univers" w:cs="Univers"/>
          <w:lang w:eastAsia="ar-SA"/>
        </w:rPr>
        <w:fldChar w:fldCharType="separate"/>
      </w:r>
      <w:r w:rsidRPr="00DC5172">
        <w:rPr>
          <w:rFonts w:ascii="Univers" w:eastAsia="Times New Roman" w:hAnsi="Univers" w:cs="Univers"/>
          <w:lang w:eastAsia="ar-SA"/>
        </w:rPr>
        <w:fldChar w:fldCharType="end"/>
      </w:r>
      <w:r w:rsidRPr="00DC5172">
        <w:rPr>
          <w:rFonts w:eastAsia="Times New Roman" w:cs="Arial"/>
          <w:i/>
          <w:iCs/>
          <w:lang w:eastAsia="ar-SA"/>
        </w:rPr>
        <w:t xml:space="preserve"> </w:t>
      </w:r>
      <w:r w:rsidRPr="00DC5172">
        <w:rPr>
          <w:rFonts w:eastAsia="Times New Roman" w:cs="Arial"/>
          <w:lang w:eastAsia="ar-SA"/>
        </w:rPr>
        <w:t>conjoint</w:t>
      </w:r>
      <w:r w:rsidRPr="00DC5172">
        <w:rPr>
          <w:rFonts w:eastAsia="Times New Roman" w:cs="Arial"/>
          <w:lang w:eastAsia="ar-SA"/>
        </w:rPr>
        <w:tab/>
      </w:r>
      <w:r w:rsidRPr="00DC5172">
        <w:rPr>
          <w:rFonts w:eastAsia="Times New Roman" w:cs="Arial"/>
          <w:lang w:eastAsia="ar-SA"/>
        </w:rPr>
        <w:tab/>
        <w:t>OU</w:t>
      </w:r>
      <w:r w:rsidRPr="00DC5172">
        <w:rPr>
          <w:rFonts w:eastAsia="Times New Roman" w:cs="Arial"/>
          <w:lang w:eastAsia="ar-SA"/>
        </w:rPr>
        <w:tab/>
      </w:r>
      <w:r w:rsidRPr="00DC5172">
        <w:rPr>
          <w:rFonts w:eastAsia="Times New Roman" w:cs="Arial"/>
          <w:lang w:eastAsia="ar-SA"/>
        </w:rPr>
        <w:tab/>
      </w:r>
      <w:r w:rsidRPr="00DC5172">
        <w:rPr>
          <w:rFonts w:ascii="Univers" w:eastAsia="Times New Roman" w:hAnsi="Univers" w:cs="Univers"/>
          <w:lang w:eastAsia="ar-SA"/>
        </w:rPr>
        <w:fldChar w:fldCharType="begin">
          <w:ffData>
            <w:name w:val="CheckBox"/>
            <w:enabled/>
            <w:calcOnExit w:val="0"/>
            <w:checkBox>
              <w:sizeAuto/>
              <w:default w:val="0"/>
              <w:checked w:val="0"/>
            </w:checkBox>
          </w:ffData>
        </w:fldChar>
      </w:r>
      <w:r w:rsidRPr="00DC5172">
        <w:rPr>
          <w:rFonts w:ascii="Univers" w:eastAsia="Times New Roman" w:hAnsi="Univers" w:cs="Univers"/>
          <w:sz w:val="20"/>
          <w:szCs w:val="20"/>
          <w:lang w:eastAsia="ar-SA"/>
        </w:rPr>
        <w:instrText xml:space="preserve"> FORMCHECKBOX </w:instrText>
      </w:r>
      <w:r w:rsidR="00281602">
        <w:rPr>
          <w:rFonts w:ascii="Univers" w:eastAsia="Times New Roman" w:hAnsi="Univers" w:cs="Univers"/>
          <w:lang w:eastAsia="ar-SA"/>
        </w:rPr>
      </w:r>
      <w:r w:rsidR="00281602">
        <w:rPr>
          <w:rFonts w:ascii="Univers" w:eastAsia="Times New Roman" w:hAnsi="Univers" w:cs="Univers"/>
          <w:lang w:eastAsia="ar-SA"/>
        </w:rPr>
        <w:fldChar w:fldCharType="separate"/>
      </w:r>
      <w:r w:rsidRPr="00DC5172">
        <w:rPr>
          <w:rFonts w:ascii="Univers" w:eastAsia="Times New Roman" w:hAnsi="Univers" w:cs="Univers"/>
          <w:lang w:eastAsia="ar-SA"/>
        </w:rPr>
        <w:fldChar w:fldCharType="end"/>
      </w:r>
      <w:r w:rsidRPr="00DC5172">
        <w:rPr>
          <w:rFonts w:eastAsia="Times New Roman" w:cs="Arial"/>
          <w:iCs/>
          <w:lang w:eastAsia="ar-SA"/>
        </w:rPr>
        <w:t xml:space="preserve"> </w:t>
      </w:r>
      <w:r w:rsidRPr="00DC5172">
        <w:rPr>
          <w:rFonts w:eastAsia="Times New Roman" w:cs="Arial"/>
          <w:lang w:eastAsia="ar-SA"/>
        </w:rPr>
        <w:t>solidaire</w:t>
      </w:r>
    </w:p>
    <w:p w14:paraId="47867D2A" w14:textId="77777777"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p>
    <w:p w14:paraId="0D7C9DFC" w14:textId="77777777" w:rsidR="00DC5172" w:rsidRPr="00DC5172" w:rsidRDefault="00DC5172" w:rsidP="00DC5172">
      <w:pPr>
        <w:tabs>
          <w:tab w:val="left" w:pos="426"/>
          <w:tab w:val="left" w:pos="851"/>
        </w:tabs>
        <w:suppressAutoHyphens/>
        <w:spacing w:after="0" w:line="240" w:lineRule="auto"/>
        <w:rPr>
          <w:rFonts w:eastAsia="Times New Roman" w:cs="Arial"/>
          <w:lang w:eastAsia="ar-SA"/>
        </w:rPr>
      </w:pPr>
      <w:r w:rsidRPr="00DC5172">
        <w:rPr>
          <w:rFonts w:ascii="Univers" w:eastAsia="Times New Roman" w:hAnsi="Univers" w:cs="Univers"/>
          <w:lang w:eastAsia="ar-SA"/>
        </w:rPr>
        <w:fldChar w:fldCharType="begin">
          <w:ffData>
            <w:name w:val="CheckBox"/>
            <w:enabled/>
            <w:calcOnExit w:val="0"/>
            <w:checkBox>
              <w:sizeAuto/>
              <w:default w:val="0"/>
              <w:checked w:val="0"/>
            </w:checkBox>
          </w:ffData>
        </w:fldChar>
      </w:r>
      <w:r w:rsidRPr="00DC5172">
        <w:rPr>
          <w:rFonts w:ascii="Univers" w:eastAsia="Times New Roman" w:hAnsi="Univers" w:cs="Univers"/>
          <w:sz w:val="20"/>
          <w:szCs w:val="20"/>
          <w:lang w:eastAsia="ar-SA"/>
        </w:rPr>
        <w:instrText xml:space="preserve"> FORMCHECKBOX </w:instrText>
      </w:r>
      <w:r w:rsidR="00281602">
        <w:rPr>
          <w:rFonts w:ascii="Univers" w:eastAsia="Times New Roman" w:hAnsi="Univers" w:cs="Univers"/>
          <w:lang w:eastAsia="ar-SA"/>
        </w:rPr>
      </w:r>
      <w:r w:rsidR="00281602">
        <w:rPr>
          <w:rFonts w:ascii="Univers" w:eastAsia="Times New Roman" w:hAnsi="Univers" w:cs="Univers"/>
          <w:lang w:eastAsia="ar-SA"/>
        </w:rPr>
        <w:fldChar w:fldCharType="separate"/>
      </w:r>
      <w:r w:rsidRPr="00DC5172">
        <w:rPr>
          <w:rFonts w:ascii="Univers" w:eastAsia="Times New Roman" w:hAnsi="Univers" w:cs="Univers"/>
          <w:lang w:eastAsia="ar-SA"/>
        </w:rPr>
        <w:fldChar w:fldCharType="end"/>
      </w:r>
      <w:r w:rsidRPr="00DC5172">
        <w:rPr>
          <w:rFonts w:ascii="Univers" w:eastAsia="Times New Roman" w:hAnsi="Univers" w:cs="Univers"/>
          <w:lang w:eastAsia="ar-SA"/>
        </w:rPr>
        <w:t xml:space="preserve"> </w:t>
      </w:r>
      <w:r w:rsidRPr="00DC5172">
        <w:rPr>
          <w:rFonts w:eastAsia="Times New Roman" w:cs="Arial"/>
          <w:lang w:eastAsia="ar-SA"/>
        </w:rPr>
        <w:t>Les membres du groupement ont donné mandat au mandataire, qui signe le présent acte d’engagement :</w:t>
      </w:r>
    </w:p>
    <w:p w14:paraId="00C58B57" w14:textId="77777777" w:rsidR="00DC5172" w:rsidRPr="00DC5172" w:rsidRDefault="00DC5172" w:rsidP="00DC5172">
      <w:pPr>
        <w:tabs>
          <w:tab w:val="left" w:pos="426"/>
          <w:tab w:val="left" w:pos="851"/>
        </w:tabs>
        <w:suppressAutoHyphens/>
        <w:spacing w:after="0" w:line="240" w:lineRule="auto"/>
        <w:rPr>
          <w:rFonts w:eastAsia="Times New Roman" w:cs="Arial"/>
          <w:lang w:eastAsia="ar-SA"/>
        </w:rPr>
      </w:pPr>
    </w:p>
    <w:p w14:paraId="357F4453" w14:textId="77777777" w:rsidR="00DC5172" w:rsidRPr="00DC5172" w:rsidRDefault="00DC5172" w:rsidP="00DC5172">
      <w:pPr>
        <w:tabs>
          <w:tab w:val="left" w:pos="851"/>
        </w:tabs>
        <w:suppressAutoHyphens/>
        <w:spacing w:after="0" w:line="240" w:lineRule="auto"/>
        <w:ind w:left="1320" w:hanging="1695"/>
        <w:rPr>
          <w:rFonts w:eastAsia="Times New Roman" w:cs="Arial"/>
          <w:sz w:val="24"/>
          <w:szCs w:val="24"/>
          <w:lang w:eastAsia="ar-SA"/>
        </w:rPr>
      </w:pPr>
      <w:r w:rsidRPr="00DC5172">
        <w:rPr>
          <w:rFonts w:eastAsia="Times New Roman" w:cs="Arial"/>
          <w:lang w:eastAsia="ar-SA"/>
        </w:rPr>
        <w:tab/>
      </w: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281602">
        <w:rPr>
          <w:rFonts w:eastAsia="Times New Roman" w:cs="Arial"/>
          <w:lang w:eastAsia="ar-SA"/>
        </w:rPr>
      </w:r>
      <w:r w:rsidR="00281602">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lang w:eastAsia="ar-SA"/>
        </w:rPr>
        <w:t xml:space="preserve">   pour signer le présent acte d’engagement en leur nom et pour leur compte, pour les représenter vis-à-vis de l’acheteur et pour coordonner l’ensemble des prestations ;</w:t>
      </w:r>
    </w:p>
    <w:p w14:paraId="6E6CF513" w14:textId="77777777" w:rsidR="00DC5172" w:rsidRPr="00DC5172" w:rsidRDefault="00DC5172" w:rsidP="00DC5172">
      <w:pPr>
        <w:tabs>
          <w:tab w:val="left" w:pos="851"/>
        </w:tabs>
        <w:suppressAutoHyphens/>
        <w:spacing w:after="0" w:line="240" w:lineRule="auto"/>
        <w:rPr>
          <w:rFonts w:eastAsia="Times New Roman" w:cs="Arial"/>
          <w:sz w:val="24"/>
          <w:szCs w:val="24"/>
          <w:lang w:eastAsia="ar-SA"/>
        </w:rPr>
      </w:pPr>
    </w:p>
    <w:p w14:paraId="6502C5CC" w14:textId="77777777" w:rsidR="00DC5172" w:rsidRPr="00DC5172" w:rsidRDefault="00DC5172" w:rsidP="00DC5172">
      <w:pPr>
        <w:tabs>
          <w:tab w:val="left" w:pos="851"/>
        </w:tabs>
        <w:suppressAutoHyphens/>
        <w:spacing w:after="0" w:line="240" w:lineRule="auto"/>
        <w:ind w:left="1320" w:hanging="480"/>
        <w:rPr>
          <w:rFonts w:eastAsia="Times New Roman" w:cs="Arial"/>
          <w:iCs/>
          <w:sz w:val="24"/>
          <w:szCs w:val="24"/>
          <w:lang w:eastAsia="ar-SA"/>
        </w:rPr>
      </w:pP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281602">
        <w:rPr>
          <w:rFonts w:eastAsia="Times New Roman" w:cs="Arial"/>
          <w:lang w:eastAsia="ar-SA"/>
        </w:rPr>
      </w:r>
      <w:r w:rsidR="00281602">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lang w:eastAsia="ar-SA"/>
        </w:rPr>
        <w:tab/>
        <w:t>pour signer, en leur nom et pour leur compte, les modifications ultérieures du marché public ou de l’accord-cadre ;</w:t>
      </w:r>
    </w:p>
    <w:p w14:paraId="366B1287" w14:textId="77777777" w:rsidR="00DC5172" w:rsidRPr="00DC5172" w:rsidRDefault="00DC5172" w:rsidP="00DC5172">
      <w:pPr>
        <w:tabs>
          <w:tab w:val="left" w:pos="851"/>
        </w:tabs>
        <w:suppressAutoHyphens/>
        <w:spacing w:after="0" w:line="240" w:lineRule="auto"/>
        <w:rPr>
          <w:rFonts w:eastAsia="Times New Roman" w:cs="Arial"/>
          <w:iCs/>
          <w:sz w:val="24"/>
          <w:szCs w:val="24"/>
          <w:lang w:eastAsia="ar-SA"/>
        </w:rPr>
      </w:pPr>
    </w:p>
    <w:p w14:paraId="44B2A2B4" w14:textId="77777777" w:rsidR="00DC5172" w:rsidRPr="00DC5172" w:rsidRDefault="00DC5172" w:rsidP="00DC5172">
      <w:pPr>
        <w:tabs>
          <w:tab w:val="left" w:pos="851"/>
        </w:tabs>
        <w:suppressAutoHyphens/>
        <w:spacing w:after="0" w:line="240" w:lineRule="auto"/>
        <w:ind w:left="1320" w:hanging="480"/>
        <w:rPr>
          <w:rFonts w:eastAsia="Times New Roman" w:cs="Arial"/>
          <w:i/>
          <w:sz w:val="18"/>
          <w:szCs w:val="18"/>
          <w:lang w:eastAsia="ar-SA"/>
        </w:rPr>
      </w:pPr>
      <w:r w:rsidRPr="00DC5172">
        <w:rPr>
          <w:rFonts w:eastAsia="Times New Roman" w:cs="Arial"/>
          <w:lang w:eastAsia="ar-SA"/>
        </w:rPr>
        <w:tab/>
      </w: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281602">
        <w:rPr>
          <w:rFonts w:eastAsia="Times New Roman" w:cs="Arial"/>
          <w:lang w:eastAsia="ar-SA"/>
        </w:rPr>
      </w:r>
      <w:r w:rsidR="00281602">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i/>
          <w:iCs/>
          <w:lang w:eastAsia="ar-SA"/>
        </w:rPr>
        <w:t xml:space="preserve"> </w:t>
      </w:r>
      <w:r w:rsidRPr="00DC5172">
        <w:rPr>
          <w:rFonts w:eastAsia="Times New Roman" w:cs="Arial"/>
          <w:lang w:eastAsia="ar-SA"/>
        </w:rPr>
        <w:tab/>
        <w:t>ont donné mandat au mandataire dans les conditions définies par les pouvoirs joints en annexe.</w:t>
      </w:r>
    </w:p>
    <w:p w14:paraId="1418AF2E" w14:textId="77777777" w:rsidR="00DC5172" w:rsidRPr="00DC5172" w:rsidRDefault="00DC5172" w:rsidP="00DC5172">
      <w:pPr>
        <w:tabs>
          <w:tab w:val="left" w:pos="851"/>
        </w:tabs>
        <w:suppressAutoHyphens/>
        <w:spacing w:after="0" w:line="240" w:lineRule="auto"/>
        <w:rPr>
          <w:rFonts w:eastAsia="Times New Roman" w:cs="Arial"/>
          <w:i/>
          <w:sz w:val="18"/>
          <w:szCs w:val="18"/>
          <w:lang w:eastAsia="ar-SA"/>
        </w:rPr>
      </w:pPr>
    </w:p>
    <w:p w14:paraId="12053EBF" w14:textId="77777777" w:rsidR="00DC5172" w:rsidRPr="00DC5172" w:rsidRDefault="00DC5172" w:rsidP="00DC5172">
      <w:pPr>
        <w:tabs>
          <w:tab w:val="left" w:pos="851"/>
        </w:tabs>
        <w:suppressAutoHyphens/>
        <w:spacing w:after="0" w:line="240" w:lineRule="auto"/>
        <w:rPr>
          <w:rFonts w:eastAsia="Times New Roman" w:cs="Arial"/>
          <w:lang w:eastAsia="ar-SA"/>
        </w:rPr>
      </w:pP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281602">
        <w:rPr>
          <w:rFonts w:eastAsia="Times New Roman" w:cs="Arial"/>
          <w:lang w:eastAsia="ar-SA"/>
        </w:rPr>
      </w:r>
      <w:r w:rsidR="00281602">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lang w:eastAsia="ar-SA"/>
        </w:rPr>
        <w:t xml:space="preserve"> Les membres du groupement, qui signent le présent acte d’engagement :</w:t>
      </w:r>
    </w:p>
    <w:p w14:paraId="6E44E05A" w14:textId="77777777" w:rsidR="00DC5172" w:rsidRPr="00DC5172" w:rsidRDefault="00DC5172" w:rsidP="00DC5172">
      <w:pPr>
        <w:tabs>
          <w:tab w:val="left" w:pos="851"/>
        </w:tabs>
        <w:suppressAutoHyphens/>
        <w:spacing w:after="0" w:line="240" w:lineRule="auto"/>
        <w:rPr>
          <w:rFonts w:eastAsia="Times New Roman" w:cs="Arial"/>
          <w:lang w:eastAsia="ar-SA"/>
        </w:rPr>
      </w:pPr>
    </w:p>
    <w:p w14:paraId="635FDB06" w14:textId="77777777" w:rsidR="00DC5172" w:rsidRPr="00DC5172" w:rsidRDefault="00DC5172" w:rsidP="00DC5172">
      <w:pPr>
        <w:tabs>
          <w:tab w:val="left" w:pos="851"/>
        </w:tabs>
        <w:suppressAutoHyphens/>
        <w:spacing w:after="0" w:line="240" w:lineRule="auto"/>
        <w:ind w:left="1320" w:hanging="480"/>
        <w:rPr>
          <w:rFonts w:eastAsia="Times New Roman" w:cs="Arial"/>
          <w:lang w:eastAsia="ar-SA"/>
        </w:rPr>
      </w:pP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281602">
        <w:rPr>
          <w:rFonts w:eastAsia="Times New Roman" w:cs="Arial"/>
          <w:lang w:eastAsia="ar-SA"/>
        </w:rPr>
      </w:r>
      <w:r w:rsidR="00281602">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lang w:eastAsia="ar-SA"/>
        </w:rPr>
        <w:tab/>
        <w:t>donnent mandat au mandataire, qui l’accepte, pour les représenter vis-à-vis de l’acheteur et pour coordonner l’ensemble des prestations ;</w:t>
      </w:r>
    </w:p>
    <w:p w14:paraId="6F62589B" w14:textId="77777777" w:rsidR="00DC5172" w:rsidRPr="00DC5172" w:rsidRDefault="00DC5172" w:rsidP="00DC5172">
      <w:pPr>
        <w:tabs>
          <w:tab w:val="left" w:pos="851"/>
        </w:tabs>
        <w:suppressAutoHyphens/>
        <w:spacing w:after="0" w:line="240" w:lineRule="auto"/>
        <w:ind w:left="1701" w:hanging="850"/>
        <w:rPr>
          <w:rFonts w:eastAsia="Times New Roman" w:cs="Arial"/>
          <w:lang w:eastAsia="ar-SA"/>
        </w:rPr>
      </w:pPr>
    </w:p>
    <w:p w14:paraId="2AEE33F0" w14:textId="77777777" w:rsidR="00DC5172" w:rsidRPr="00DC5172" w:rsidRDefault="00DC5172" w:rsidP="00DC5172">
      <w:pPr>
        <w:tabs>
          <w:tab w:val="left" w:pos="851"/>
        </w:tabs>
        <w:suppressAutoHyphens/>
        <w:spacing w:after="0" w:line="240" w:lineRule="auto"/>
        <w:ind w:left="1320" w:hanging="480"/>
        <w:rPr>
          <w:rFonts w:eastAsia="Times New Roman" w:cs="Arial"/>
          <w:iCs/>
          <w:lang w:eastAsia="ar-SA"/>
        </w:rPr>
      </w:pP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281602">
        <w:rPr>
          <w:rFonts w:eastAsia="Times New Roman" w:cs="Arial"/>
          <w:lang w:eastAsia="ar-SA"/>
        </w:rPr>
      </w:r>
      <w:r w:rsidR="00281602">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lang w:eastAsia="ar-SA"/>
        </w:rPr>
        <w:tab/>
        <w:t>donnent mandat au mandataire, qui l’accepte, pour signer, en leur nom et pour leur compte, les modifications ultérieures du marché ou de l’accord-cadre ;</w:t>
      </w:r>
    </w:p>
    <w:p w14:paraId="0F4B3AF5" w14:textId="77777777" w:rsidR="00DC5172" w:rsidRPr="00DC5172" w:rsidRDefault="00DC5172" w:rsidP="00DC5172">
      <w:pPr>
        <w:tabs>
          <w:tab w:val="left" w:pos="851"/>
        </w:tabs>
        <w:suppressAutoHyphens/>
        <w:spacing w:after="0" w:line="240" w:lineRule="auto"/>
        <w:jc w:val="left"/>
        <w:rPr>
          <w:rFonts w:eastAsia="Times New Roman" w:cs="Arial"/>
          <w:iCs/>
          <w:lang w:eastAsia="ar-SA"/>
        </w:rPr>
      </w:pPr>
    </w:p>
    <w:p w14:paraId="54218864" w14:textId="77777777" w:rsidR="00DC5172" w:rsidRPr="00DC5172" w:rsidRDefault="00DC5172" w:rsidP="00DC5172">
      <w:pPr>
        <w:tabs>
          <w:tab w:val="left" w:pos="851"/>
        </w:tabs>
        <w:suppressAutoHyphens/>
        <w:spacing w:after="0" w:line="240" w:lineRule="auto"/>
        <w:ind w:left="1320" w:hanging="480"/>
        <w:jc w:val="left"/>
        <w:rPr>
          <w:rFonts w:eastAsia="Times New Roman" w:cs="Arial"/>
          <w:sz w:val="24"/>
          <w:szCs w:val="24"/>
          <w:lang w:eastAsia="ar-SA"/>
        </w:rPr>
      </w:pPr>
      <w:r w:rsidRPr="00DC5172">
        <w:rPr>
          <w:rFonts w:eastAsia="Times New Roman" w:cs="Arial"/>
          <w:lang w:eastAsia="ar-SA"/>
        </w:rPr>
        <w:tab/>
      </w:r>
      <w:r w:rsidRPr="00DC5172">
        <w:rPr>
          <w:rFonts w:eastAsia="Times New Roman" w:cs="Arial"/>
          <w:lang w:eastAsia="ar-SA"/>
        </w:rPr>
        <w:fldChar w:fldCharType="begin">
          <w:ffData>
            <w:name w:val="CheckBox"/>
            <w:enabled/>
            <w:calcOnExit w:val="0"/>
            <w:checkBox>
              <w:sizeAuto/>
              <w:default w:val="0"/>
              <w:checked w:val="0"/>
            </w:checkBox>
          </w:ffData>
        </w:fldChar>
      </w:r>
      <w:r w:rsidRPr="00DC5172">
        <w:rPr>
          <w:rFonts w:eastAsia="Times New Roman" w:cs="Arial"/>
          <w:sz w:val="24"/>
          <w:szCs w:val="24"/>
          <w:lang w:eastAsia="ar-SA"/>
        </w:rPr>
        <w:instrText xml:space="preserve"> FORMCHECKBOX </w:instrText>
      </w:r>
      <w:r w:rsidR="00281602">
        <w:rPr>
          <w:rFonts w:eastAsia="Times New Roman" w:cs="Arial"/>
          <w:lang w:eastAsia="ar-SA"/>
        </w:rPr>
      </w:r>
      <w:r w:rsidR="00281602">
        <w:rPr>
          <w:rFonts w:eastAsia="Times New Roman" w:cs="Arial"/>
          <w:lang w:eastAsia="ar-SA"/>
        </w:rPr>
        <w:fldChar w:fldCharType="separate"/>
      </w:r>
      <w:r w:rsidRPr="00DC5172">
        <w:rPr>
          <w:rFonts w:eastAsia="Times New Roman" w:cs="Arial"/>
          <w:lang w:eastAsia="ar-SA"/>
        </w:rPr>
        <w:fldChar w:fldCharType="end"/>
      </w:r>
      <w:r w:rsidRPr="00DC5172">
        <w:rPr>
          <w:rFonts w:eastAsia="Times New Roman" w:cs="Arial"/>
          <w:i/>
          <w:iCs/>
          <w:lang w:eastAsia="ar-SA"/>
        </w:rPr>
        <w:t xml:space="preserve"> </w:t>
      </w:r>
      <w:r w:rsidRPr="00DC5172">
        <w:rPr>
          <w:rFonts w:eastAsia="Times New Roman" w:cs="Arial"/>
          <w:lang w:eastAsia="ar-SA"/>
        </w:rPr>
        <w:tab/>
        <w:t>donnent mandat au mandataire dans les conditions définies ci-dessous :</w:t>
      </w:r>
    </w:p>
    <w:p w14:paraId="0DDB923F" w14:textId="3E02E85F"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sz w:val="24"/>
          <w:szCs w:val="24"/>
          <w:lang w:eastAsia="ar-SA"/>
        </w:rPr>
        <w:tab/>
      </w:r>
      <w:r w:rsidRPr="00DC5172">
        <w:rPr>
          <w:rFonts w:eastAsia="Times New Roman" w:cs="Arial"/>
          <w:sz w:val="24"/>
          <w:szCs w:val="24"/>
          <w:lang w:eastAsia="ar-SA"/>
        </w:rPr>
        <w:tab/>
        <w:t>…………………………………………………………………………………...</w:t>
      </w:r>
    </w:p>
    <w:tbl>
      <w:tblPr>
        <w:tblpPr w:leftFromText="141" w:rightFromText="141" w:vertAnchor="text" w:horzAnchor="margin" w:tblpY="753"/>
        <w:tblW w:w="9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68"/>
        <w:gridCol w:w="2520"/>
        <w:gridCol w:w="2890"/>
      </w:tblGrid>
      <w:tr w:rsidR="00DC5172" w:rsidRPr="00DC5172" w14:paraId="65978FA2" w14:textId="77777777" w:rsidTr="00DC5172">
        <w:tc>
          <w:tcPr>
            <w:tcW w:w="4468" w:type="dxa"/>
            <w:shd w:val="clear" w:color="auto" w:fill="auto"/>
            <w:vAlign w:val="center"/>
          </w:tcPr>
          <w:p w14:paraId="3B862FC9" w14:textId="77777777" w:rsidR="00DC5172" w:rsidRPr="00DC5172" w:rsidRDefault="00DC5172" w:rsidP="00DC5172">
            <w:pPr>
              <w:tabs>
                <w:tab w:val="left" w:pos="851"/>
              </w:tabs>
              <w:suppressAutoHyphens/>
              <w:spacing w:after="0" w:line="240" w:lineRule="auto"/>
              <w:jc w:val="center"/>
              <w:rPr>
                <w:rFonts w:eastAsia="Times New Roman" w:cs="Arial"/>
                <w:b/>
                <w:bCs/>
                <w:sz w:val="24"/>
                <w:szCs w:val="24"/>
                <w:lang w:eastAsia="ar-SA"/>
              </w:rPr>
            </w:pPr>
            <w:r w:rsidRPr="00DC5172">
              <w:rPr>
                <w:rFonts w:eastAsia="Times New Roman" w:cs="Arial"/>
                <w:b/>
                <w:bCs/>
                <w:sz w:val="24"/>
                <w:szCs w:val="24"/>
                <w:lang w:eastAsia="ar-SA"/>
              </w:rPr>
              <w:t>Nom, prénom et qualité</w:t>
            </w:r>
          </w:p>
          <w:p w14:paraId="25E41500" w14:textId="77777777" w:rsidR="00DC5172" w:rsidRPr="00DC5172" w:rsidRDefault="00DC5172" w:rsidP="00DC5172">
            <w:pPr>
              <w:tabs>
                <w:tab w:val="left" w:pos="851"/>
              </w:tabs>
              <w:suppressAutoHyphens/>
              <w:spacing w:after="0" w:line="240" w:lineRule="auto"/>
              <w:jc w:val="center"/>
              <w:rPr>
                <w:rFonts w:eastAsia="Times New Roman" w:cs="Arial"/>
                <w:b/>
                <w:bCs/>
                <w:sz w:val="24"/>
                <w:szCs w:val="24"/>
                <w:lang w:eastAsia="ar-SA"/>
              </w:rPr>
            </w:pPr>
            <w:r w:rsidRPr="00DC5172">
              <w:rPr>
                <w:rFonts w:eastAsia="Times New Roman" w:cs="Arial"/>
                <w:b/>
                <w:bCs/>
                <w:sz w:val="24"/>
                <w:szCs w:val="24"/>
                <w:lang w:eastAsia="ar-SA"/>
              </w:rPr>
              <w:t>du signataire (*)</w:t>
            </w:r>
          </w:p>
        </w:tc>
        <w:tc>
          <w:tcPr>
            <w:tcW w:w="2520" w:type="dxa"/>
            <w:shd w:val="clear" w:color="auto" w:fill="auto"/>
            <w:vAlign w:val="center"/>
          </w:tcPr>
          <w:p w14:paraId="3A0678D1" w14:textId="77777777" w:rsidR="00DC5172" w:rsidRPr="00DC5172" w:rsidRDefault="00DC5172" w:rsidP="00DC5172">
            <w:pPr>
              <w:tabs>
                <w:tab w:val="left" w:pos="851"/>
              </w:tabs>
              <w:suppressAutoHyphens/>
              <w:spacing w:after="0" w:line="240" w:lineRule="auto"/>
              <w:jc w:val="center"/>
              <w:rPr>
                <w:rFonts w:eastAsia="Times New Roman" w:cs="Arial"/>
                <w:b/>
                <w:bCs/>
                <w:sz w:val="24"/>
                <w:szCs w:val="24"/>
                <w:lang w:eastAsia="ar-SA"/>
              </w:rPr>
            </w:pPr>
            <w:r w:rsidRPr="00DC5172">
              <w:rPr>
                <w:rFonts w:eastAsia="Times New Roman" w:cs="Arial"/>
                <w:b/>
                <w:bCs/>
                <w:sz w:val="24"/>
                <w:szCs w:val="24"/>
                <w:lang w:eastAsia="ar-SA"/>
              </w:rPr>
              <w:t>Lieu et date de signature</w:t>
            </w:r>
          </w:p>
        </w:tc>
        <w:tc>
          <w:tcPr>
            <w:tcW w:w="2890" w:type="dxa"/>
            <w:shd w:val="clear" w:color="auto" w:fill="auto"/>
            <w:vAlign w:val="center"/>
          </w:tcPr>
          <w:p w14:paraId="2555BF45" w14:textId="77777777" w:rsidR="00DC5172" w:rsidRPr="00DC5172" w:rsidRDefault="00DC5172" w:rsidP="00DC5172">
            <w:pPr>
              <w:tabs>
                <w:tab w:val="left" w:pos="851"/>
              </w:tabs>
              <w:suppressAutoHyphens/>
              <w:spacing w:after="0" w:line="240" w:lineRule="auto"/>
              <w:jc w:val="center"/>
              <w:rPr>
                <w:rFonts w:eastAsia="Times New Roman" w:cs="Arial"/>
                <w:sz w:val="24"/>
                <w:szCs w:val="24"/>
                <w:lang w:eastAsia="ar-SA"/>
              </w:rPr>
            </w:pPr>
            <w:r w:rsidRPr="00DC5172">
              <w:rPr>
                <w:rFonts w:eastAsia="Times New Roman" w:cs="Arial"/>
                <w:b/>
                <w:bCs/>
                <w:sz w:val="24"/>
                <w:szCs w:val="24"/>
                <w:lang w:eastAsia="ar-SA"/>
              </w:rPr>
              <w:t>Signature</w:t>
            </w:r>
          </w:p>
        </w:tc>
      </w:tr>
      <w:tr w:rsidR="00DC5172" w:rsidRPr="00DC5172" w14:paraId="44C68A13" w14:textId="77777777" w:rsidTr="00DC5172">
        <w:trPr>
          <w:trHeight w:val="1021"/>
        </w:trPr>
        <w:tc>
          <w:tcPr>
            <w:tcW w:w="4468" w:type="dxa"/>
            <w:shd w:val="clear" w:color="auto" w:fill="auto"/>
          </w:tcPr>
          <w:p w14:paraId="026E2454" w14:textId="77777777"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c>
          <w:tcPr>
            <w:tcW w:w="2520" w:type="dxa"/>
            <w:shd w:val="clear" w:color="auto" w:fill="auto"/>
          </w:tcPr>
          <w:p w14:paraId="56746243" w14:textId="77777777"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c>
          <w:tcPr>
            <w:tcW w:w="2890" w:type="dxa"/>
            <w:shd w:val="clear" w:color="auto" w:fill="auto"/>
          </w:tcPr>
          <w:p w14:paraId="49EA8393" w14:textId="77777777"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r>
      <w:tr w:rsidR="00DC5172" w:rsidRPr="00DC5172" w14:paraId="4105A523" w14:textId="77777777" w:rsidTr="00DC5172">
        <w:trPr>
          <w:trHeight w:val="1021"/>
        </w:trPr>
        <w:tc>
          <w:tcPr>
            <w:tcW w:w="4468" w:type="dxa"/>
            <w:shd w:val="clear" w:color="auto" w:fill="auto"/>
          </w:tcPr>
          <w:p w14:paraId="0FABD56B" w14:textId="77777777"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c>
          <w:tcPr>
            <w:tcW w:w="2520" w:type="dxa"/>
            <w:shd w:val="clear" w:color="auto" w:fill="auto"/>
          </w:tcPr>
          <w:p w14:paraId="4E272D88" w14:textId="77777777"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c>
          <w:tcPr>
            <w:tcW w:w="2890" w:type="dxa"/>
            <w:shd w:val="clear" w:color="auto" w:fill="auto"/>
          </w:tcPr>
          <w:p w14:paraId="500A9512" w14:textId="77777777" w:rsidR="00DC5172" w:rsidRPr="00DC5172" w:rsidRDefault="00DC5172" w:rsidP="00DC5172">
            <w:pPr>
              <w:tabs>
                <w:tab w:val="left" w:pos="851"/>
              </w:tabs>
              <w:suppressAutoHyphens/>
              <w:snapToGrid w:val="0"/>
              <w:spacing w:after="0" w:line="240" w:lineRule="auto"/>
              <w:rPr>
                <w:rFonts w:eastAsia="Times New Roman" w:cs="Arial"/>
                <w:b/>
                <w:bCs/>
                <w:sz w:val="24"/>
                <w:szCs w:val="24"/>
                <w:lang w:eastAsia="ar-SA"/>
              </w:rPr>
            </w:pPr>
          </w:p>
        </w:tc>
      </w:tr>
    </w:tbl>
    <w:p w14:paraId="109D0224" w14:textId="77777777"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sz w:val="24"/>
          <w:szCs w:val="24"/>
          <w:lang w:eastAsia="ar-SA"/>
        </w:rPr>
        <w:tab/>
      </w:r>
      <w:r w:rsidRPr="00DC5172">
        <w:rPr>
          <w:rFonts w:eastAsia="Times New Roman" w:cs="Arial"/>
          <w:sz w:val="24"/>
          <w:szCs w:val="24"/>
          <w:lang w:eastAsia="ar-SA"/>
        </w:rPr>
        <w:tab/>
        <w:t>………</w:t>
      </w:r>
      <w:r w:rsidR="00815D51">
        <w:rPr>
          <w:rFonts w:eastAsia="Times New Roman" w:cs="Arial"/>
          <w:sz w:val="24"/>
          <w:szCs w:val="24"/>
          <w:lang w:eastAsia="ar-SA"/>
        </w:rPr>
        <w:t>…………………………………………………………………………...</w:t>
      </w:r>
    </w:p>
    <w:p w14:paraId="12E5F032" w14:textId="535FA3C0" w:rsidR="00815D51" w:rsidRDefault="00815D51" w:rsidP="00DC5172">
      <w:pPr>
        <w:tabs>
          <w:tab w:val="left" w:pos="851"/>
        </w:tabs>
        <w:suppressAutoHyphens/>
        <w:spacing w:after="0" w:line="240" w:lineRule="auto"/>
        <w:jc w:val="left"/>
        <w:rPr>
          <w:rFonts w:eastAsia="Times New Roman" w:cs="Arial"/>
          <w:sz w:val="18"/>
          <w:szCs w:val="18"/>
          <w:lang w:eastAsia="ar-SA"/>
        </w:rPr>
      </w:pPr>
    </w:p>
    <w:p w14:paraId="1719EC52" w14:textId="77777777" w:rsidR="00767747" w:rsidRDefault="00767747" w:rsidP="00DC5172">
      <w:pPr>
        <w:tabs>
          <w:tab w:val="left" w:pos="851"/>
        </w:tabs>
        <w:suppressAutoHyphens/>
        <w:spacing w:after="0" w:line="240" w:lineRule="auto"/>
        <w:jc w:val="left"/>
        <w:rPr>
          <w:rFonts w:eastAsia="Times New Roman" w:cs="Arial"/>
          <w:sz w:val="18"/>
          <w:szCs w:val="18"/>
          <w:lang w:eastAsia="ar-SA"/>
        </w:rPr>
      </w:pPr>
    </w:p>
    <w:p w14:paraId="1A3C5774" w14:textId="77777777" w:rsidR="00DC5172" w:rsidRPr="00DC5172" w:rsidRDefault="00DC5172" w:rsidP="00DC5172">
      <w:pPr>
        <w:tabs>
          <w:tab w:val="left" w:pos="851"/>
        </w:tabs>
        <w:suppressAutoHyphens/>
        <w:spacing w:after="0" w:line="240" w:lineRule="auto"/>
        <w:jc w:val="left"/>
        <w:rPr>
          <w:rFonts w:eastAsia="Times New Roman" w:cs="Arial"/>
          <w:sz w:val="24"/>
          <w:szCs w:val="24"/>
          <w:lang w:eastAsia="ar-SA"/>
        </w:rPr>
      </w:pPr>
      <w:r w:rsidRPr="00DC5172">
        <w:rPr>
          <w:rFonts w:eastAsia="Times New Roman" w:cs="Arial"/>
          <w:sz w:val="18"/>
          <w:szCs w:val="18"/>
          <w:lang w:eastAsia="ar-SA"/>
        </w:rPr>
        <w:t>(*) Le signataire doit avoir le pouvoir d’engager la personne qu’il représente.</w:t>
      </w:r>
    </w:p>
    <w:p w14:paraId="17F3B3D7" w14:textId="77777777" w:rsidR="00DC5172" w:rsidRPr="00DC5172" w:rsidRDefault="00DC5172" w:rsidP="00DC5172">
      <w:pPr>
        <w:tabs>
          <w:tab w:val="left" w:pos="720"/>
          <w:tab w:val="left" w:pos="1080"/>
        </w:tabs>
        <w:suppressAutoHyphens/>
        <w:autoSpaceDE w:val="0"/>
        <w:spacing w:after="0" w:line="240" w:lineRule="auto"/>
        <w:rPr>
          <w:rFonts w:eastAsia="Times New Roman" w:cs="Arial"/>
          <w:lang w:eastAsia="ar-SA"/>
        </w:rPr>
      </w:pPr>
    </w:p>
    <w:p w14:paraId="7B470982" w14:textId="77777777" w:rsidR="00DC5172" w:rsidRPr="00DC5172" w:rsidRDefault="00DC5172" w:rsidP="00DC5172">
      <w:pPr>
        <w:tabs>
          <w:tab w:val="left" w:pos="720"/>
          <w:tab w:val="left" w:pos="1080"/>
        </w:tabs>
        <w:suppressAutoHyphens/>
        <w:autoSpaceDE w:val="0"/>
        <w:spacing w:after="0" w:line="240" w:lineRule="auto"/>
        <w:ind w:left="-1320" w:right="-1250"/>
        <w:rPr>
          <w:rFonts w:eastAsia="Times New Roman" w:cs="Arial"/>
          <w:b/>
          <w:sz w:val="24"/>
          <w:szCs w:val="24"/>
          <w:u w:val="single"/>
          <w:lang w:eastAsia="ar-SA"/>
        </w:rPr>
      </w:pPr>
      <w:r w:rsidRPr="00DC5172">
        <w:rPr>
          <w:rFonts w:eastAsia="Times New Roman" w:cs="Arial"/>
          <w:lang w:eastAsia="ar-SA"/>
        </w:rPr>
        <w:t>--------------------------------------------------------------------------------------------------------------------------------------------------------------</w:t>
      </w:r>
    </w:p>
    <w:p w14:paraId="6F44A839" w14:textId="2F294B18" w:rsidR="00DC5172" w:rsidRPr="00DC5172" w:rsidRDefault="00FB5F08" w:rsidP="00FB5F08">
      <w:pPr>
        <w:pStyle w:val="Titre1"/>
        <w:rPr>
          <w:rFonts w:eastAsia="Times New Roman"/>
          <w:lang w:eastAsia="ar-SA"/>
        </w:rPr>
      </w:pPr>
      <w:bookmarkStart w:id="44" w:name="_Toc181277261"/>
      <w:r>
        <w:rPr>
          <w:rFonts w:eastAsia="Times New Roman"/>
          <w:lang w:eastAsia="ar-SA"/>
        </w:rPr>
        <w:t>ARTICLE</w:t>
      </w:r>
      <w:r w:rsidR="00485BB6">
        <w:rPr>
          <w:rFonts w:eastAsia="Times New Roman"/>
          <w:lang w:eastAsia="ar-SA"/>
        </w:rPr>
        <w:t xml:space="preserve"> 18</w:t>
      </w:r>
      <w:r w:rsidR="00DC5172" w:rsidRPr="00DC5172">
        <w:rPr>
          <w:rFonts w:eastAsia="Times New Roman"/>
          <w:lang w:eastAsia="ar-SA"/>
        </w:rPr>
        <w:t> : DECISION DU POUVOIR ADJUDICATEUR</w:t>
      </w:r>
      <w:bookmarkEnd w:id="44"/>
    </w:p>
    <w:p w14:paraId="37F69768" w14:textId="77777777" w:rsidR="00DC5172" w:rsidRPr="00DC5172" w:rsidRDefault="00DC5172" w:rsidP="00DC5172">
      <w:pPr>
        <w:tabs>
          <w:tab w:val="left" w:pos="720"/>
          <w:tab w:val="left" w:pos="1080"/>
        </w:tabs>
        <w:suppressAutoHyphens/>
        <w:autoSpaceDE w:val="0"/>
        <w:spacing w:after="0" w:line="240" w:lineRule="auto"/>
        <w:rPr>
          <w:rFonts w:eastAsia="Times New Roman" w:cs="Arial"/>
          <w:sz w:val="24"/>
          <w:szCs w:val="24"/>
          <w:lang w:eastAsia="ar-SA"/>
        </w:rPr>
      </w:pPr>
    </w:p>
    <w:p w14:paraId="0A1B3EA3" w14:textId="77777777" w:rsidR="00DC5172" w:rsidRPr="00DC5172" w:rsidRDefault="00DC5172" w:rsidP="00DC5172">
      <w:pPr>
        <w:tabs>
          <w:tab w:val="left" w:pos="720"/>
          <w:tab w:val="left" w:pos="1080"/>
        </w:tabs>
        <w:suppressAutoHyphens/>
        <w:autoSpaceDE w:val="0"/>
        <w:spacing w:after="0" w:line="240" w:lineRule="auto"/>
        <w:rPr>
          <w:rFonts w:eastAsia="Arial" w:cs="Arial"/>
          <w:lang w:eastAsia="ar-SA"/>
        </w:rPr>
      </w:pPr>
      <w:r w:rsidRPr="00DC5172">
        <w:rPr>
          <w:rFonts w:eastAsia="Times New Roman" w:cs="Arial"/>
          <w:lang w:eastAsia="ar-SA"/>
        </w:rPr>
        <w:t>Est acceptée la présente offre pour valoir acte d’engagement en ce qui concerne :</w:t>
      </w:r>
    </w:p>
    <w:p w14:paraId="523E9C20" w14:textId="77777777" w:rsidR="00DC5172" w:rsidRPr="00DC5172" w:rsidRDefault="00DC5172" w:rsidP="00DC5172">
      <w:pPr>
        <w:tabs>
          <w:tab w:val="left" w:pos="426"/>
        </w:tabs>
        <w:suppressAutoHyphens/>
        <w:spacing w:before="120" w:after="0" w:line="240" w:lineRule="auto"/>
        <w:jc w:val="left"/>
        <w:rPr>
          <w:rFonts w:eastAsia="Arial" w:cs="Arial"/>
          <w:lang w:eastAsia="ar-SA"/>
        </w:rPr>
      </w:pPr>
      <w:r w:rsidRPr="00DC5172">
        <w:rPr>
          <w:rFonts w:eastAsia="Arial" w:cs="Arial"/>
          <w:lang w:eastAsia="ar-SA"/>
        </w:rPr>
        <w:t>………………………………………………………</w:t>
      </w:r>
      <w:r w:rsidRPr="00DC5172">
        <w:rPr>
          <w:rFonts w:eastAsia="Times New Roman" w:cs="Arial"/>
          <w:lang w:eastAsia="ar-SA"/>
        </w:rPr>
        <w:t>........................................................................</w:t>
      </w:r>
    </w:p>
    <w:p w14:paraId="427B9878" w14:textId="77777777" w:rsidR="00DC5172" w:rsidRPr="00DC5172" w:rsidRDefault="00DC5172" w:rsidP="00DC5172">
      <w:pPr>
        <w:tabs>
          <w:tab w:val="left" w:pos="720"/>
          <w:tab w:val="left" w:pos="1080"/>
        </w:tabs>
        <w:suppressAutoHyphens/>
        <w:autoSpaceDE w:val="0"/>
        <w:spacing w:after="0" w:line="240" w:lineRule="auto"/>
        <w:rPr>
          <w:rFonts w:eastAsia="Times New Roman" w:cs="Arial"/>
          <w:lang w:eastAsia="ar-SA"/>
        </w:rPr>
      </w:pPr>
    </w:p>
    <w:p w14:paraId="1A94FD2D" w14:textId="77777777" w:rsidR="00DC5172" w:rsidRPr="00DC5172" w:rsidRDefault="00DC5172" w:rsidP="00B21428">
      <w:pPr>
        <w:tabs>
          <w:tab w:val="left" w:pos="720"/>
          <w:tab w:val="left" w:pos="1080"/>
        </w:tabs>
        <w:suppressAutoHyphens/>
        <w:autoSpaceDE w:val="0"/>
        <w:spacing w:after="0" w:line="240" w:lineRule="auto"/>
        <w:rPr>
          <w:rFonts w:eastAsia="Times New Roman" w:cs="Arial"/>
          <w:lang w:eastAsia="ar-SA"/>
        </w:rPr>
      </w:pPr>
      <w:r w:rsidRPr="00DC5172">
        <w:rPr>
          <w:rFonts w:eastAsia="Times New Roman" w:cs="Arial"/>
          <w:lang w:eastAsia="ar-SA"/>
        </w:rPr>
        <w:t>Fait à LOOS, le ………..………..………….</w:t>
      </w:r>
    </w:p>
    <w:p w14:paraId="60C1690F" w14:textId="77777777" w:rsidR="00DC5172" w:rsidRPr="00DC5172" w:rsidRDefault="00DC5172" w:rsidP="00DC5172">
      <w:pPr>
        <w:tabs>
          <w:tab w:val="left" w:pos="851"/>
          <w:tab w:val="left" w:pos="4820"/>
        </w:tabs>
        <w:suppressAutoHyphens/>
        <w:spacing w:after="0" w:line="240" w:lineRule="auto"/>
        <w:ind w:left="4820"/>
        <w:jc w:val="left"/>
        <w:rPr>
          <w:rFonts w:eastAsia="Arial" w:cs="Arial"/>
          <w:lang w:eastAsia="ar-SA"/>
        </w:rPr>
      </w:pPr>
      <w:r w:rsidRPr="00DC5172">
        <w:rPr>
          <w:rFonts w:eastAsia="Times New Roman" w:cs="Arial"/>
          <w:lang w:eastAsia="ar-SA"/>
        </w:rPr>
        <w:t>Le Maire de LOOS,</w:t>
      </w:r>
      <w:r w:rsidRPr="00DC5172">
        <w:rPr>
          <w:rFonts w:eastAsia="Arial" w:cs="Arial"/>
          <w:lang w:eastAsia="ar-SA"/>
        </w:rPr>
        <w:t xml:space="preserve"> </w:t>
      </w:r>
    </w:p>
    <w:p w14:paraId="76E849C0" w14:textId="77777777" w:rsidR="00EA67B1" w:rsidRPr="00B21428" w:rsidRDefault="00DC5172" w:rsidP="00B21428">
      <w:pPr>
        <w:tabs>
          <w:tab w:val="left" w:pos="851"/>
          <w:tab w:val="left" w:pos="4820"/>
        </w:tabs>
        <w:suppressAutoHyphens/>
        <w:spacing w:after="0" w:line="240" w:lineRule="auto"/>
        <w:ind w:left="4820"/>
        <w:jc w:val="left"/>
        <w:rPr>
          <w:rFonts w:eastAsia="Times New Roman" w:cs="Arial"/>
          <w:lang w:eastAsia="ar-SA"/>
        </w:rPr>
      </w:pPr>
      <w:r w:rsidRPr="00DC5172">
        <w:rPr>
          <w:rFonts w:eastAsia="Arial" w:cs="Arial"/>
          <w:lang w:eastAsia="ar-SA"/>
        </w:rPr>
        <w:t>Anne VOITURIEZ</w:t>
      </w:r>
    </w:p>
    <w:sectPr w:rsidR="00EA67B1" w:rsidRPr="00B21428">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E882DB" w14:textId="77777777" w:rsidR="00281602" w:rsidRDefault="00281602" w:rsidP="005C1E92">
      <w:pPr>
        <w:spacing w:after="0" w:line="240" w:lineRule="auto"/>
      </w:pPr>
      <w:r>
        <w:separator/>
      </w:r>
    </w:p>
  </w:endnote>
  <w:endnote w:type="continuationSeparator" w:id="0">
    <w:p w14:paraId="5CDCDFE6" w14:textId="77777777" w:rsidR="00281602" w:rsidRDefault="00281602" w:rsidP="005C1E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Geneva"/>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w:altName w:val="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Univers">
    <w:altName w:val="Arial"/>
    <w:charset w:val="00"/>
    <w:family w:val="swiss"/>
    <w:pitch w:val="variable"/>
    <w:sig w:usb0="80000287" w:usb1="00000000" w:usb2="00000000" w:usb3="00000000" w:csb0="0000000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7699880"/>
      <w:docPartObj>
        <w:docPartGallery w:val="Page Numbers (Bottom of Page)"/>
        <w:docPartUnique/>
      </w:docPartObj>
    </w:sdtPr>
    <w:sdtContent>
      <w:sdt>
        <w:sdtPr>
          <w:id w:val="-1769616900"/>
          <w:docPartObj>
            <w:docPartGallery w:val="Page Numbers (Top of Page)"/>
            <w:docPartUnique/>
          </w:docPartObj>
        </w:sdtPr>
        <w:sdtContent>
          <w:p w14:paraId="29F018C5" w14:textId="616C5C6F" w:rsidR="00281602" w:rsidRDefault="00281602">
            <w:pPr>
              <w:pStyle w:val="Pieddepage"/>
              <w:jc w:val="right"/>
            </w:pPr>
            <w:r w:rsidRPr="00815D51">
              <w:rPr>
                <w:sz w:val="16"/>
                <w:szCs w:val="16"/>
              </w:rPr>
              <w:t xml:space="preserve">Page </w:t>
            </w:r>
            <w:r w:rsidRPr="00815D51">
              <w:rPr>
                <w:b/>
                <w:bCs/>
                <w:sz w:val="16"/>
                <w:szCs w:val="16"/>
              </w:rPr>
              <w:fldChar w:fldCharType="begin"/>
            </w:r>
            <w:r w:rsidRPr="00815D51">
              <w:rPr>
                <w:b/>
                <w:bCs/>
                <w:sz w:val="16"/>
                <w:szCs w:val="16"/>
              </w:rPr>
              <w:instrText>PAGE</w:instrText>
            </w:r>
            <w:r w:rsidRPr="00815D51">
              <w:rPr>
                <w:b/>
                <w:bCs/>
                <w:sz w:val="16"/>
                <w:szCs w:val="16"/>
              </w:rPr>
              <w:fldChar w:fldCharType="separate"/>
            </w:r>
            <w:r w:rsidR="004578EE">
              <w:rPr>
                <w:b/>
                <w:bCs/>
                <w:noProof/>
                <w:sz w:val="16"/>
                <w:szCs w:val="16"/>
              </w:rPr>
              <w:t>8</w:t>
            </w:r>
            <w:r w:rsidRPr="00815D51">
              <w:rPr>
                <w:b/>
                <w:bCs/>
                <w:sz w:val="16"/>
                <w:szCs w:val="16"/>
              </w:rPr>
              <w:fldChar w:fldCharType="end"/>
            </w:r>
            <w:r w:rsidRPr="00815D51">
              <w:rPr>
                <w:sz w:val="16"/>
                <w:szCs w:val="16"/>
              </w:rPr>
              <w:t xml:space="preserve"> sur </w:t>
            </w:r>
            <w:r w:rsidRPr="00815D51">
              <w:rPr>
                <w:b/>
                <w:bCs/>
                <w:sz w:val="16"/>
                <w:szCs w:val="16"/>
              </w:rPr>
              <w:fldChar w:fldCharType="begin"/>
            </w:r>
            <w:r w:rsidRPr="00815D51">
              <w:rPr>
                <w:b/>
                <w:bCs/>
                <w:sz w:val="16"/>
                <w:szCs w:val="16"/>
              </w:rPr>
              <w:instrText>NUMPAGES</w:instrText>
            </w:r>
            <w:r w:rsidRPr="00815D51">
              <w:rPr>
                <w:b/>
                <w:bCs/>
                <w:sz w:val="16"/>
                <w:szCs w:val="16"/>
              </w:rPr>
              <w:fldChar w:fldCharType="separate"/>
            </w:r>
            <w:r w:rsidR="004578EE">
              <w:rPr>
                <w:b/>
                <w:bCs/>
                <w:noProof/>
                <w:sz w:val="16"/>
                <w:szCs w:val="16"/>
              </w:rPr>
              <w:t>13</w:t>
            </w:r>
            <w:r w:rsidRPr="00815D51">
              <w:rPr>
                <w:b/>
                <w:bCs/>
                <w:sz w:val="16"/>
                <w:szCs w:val="16"/>
              </w:rPr>
              <w:fldChar w:fldCharType="end"/>
            </w:r>
          </w:p>
        </w:sdtContent>
      </w:sdt>
    </w:sdtContent>
  </w:sdt>
  <w:p w14:paraId="7AF3111C" w14:textId="02D415D6" w:rsidR="00281602" w:rsidRPr="00815D51" w:rsidRDefault="00281602">
    <w:pPr>
      <w:pStyle w:val="Pieddepage"/>
      <w:rPr>
        <w:sz w:val="16"/>
        <w:szCs w:val="16"/>
      </w:rPr>
    </w:pPr>
    <w:r w:rsidRPr="00815D51">
      <w:rPr>
        <w:sz w:val="16"/>
        <w:szCs w:val="16"/>
      </w:rPr>
      <w:t>Ville de Loos – Consultation n°</w:t>
    </w:r>
    <w:r>
      <w:rPr>
        <w:sz w:val="16"/>
        <w:szCs w:val="16"/>
      </w:rPr>
      <w:t>24-26C</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E45070" w14:textId="77777777" w:rsidR="00281602" w:rsidRDefault="00281602" w:rsidP="005C1E92">
      <w:pPr>
        <w:spacing w:after="0" w:line="240" w:lineRule="auto"/>
      </w:pPr>
      <w:r>
        <w:separator/>
      </w:r>
    </w:p>
  </w:footnote>
  <w:footnote w:type="continuationSeparator" w:id="0">
    <w:p w14:paraId="5285FF40" w14:textId="77777777" w:rsidR="00281602" w:rsidRDefault="00281602" w:rsidP="005C1E92">
      <w:pPr>
        <w:spacing w:after="0" w:line="240" w:lineRule="auto"/>
      </w:pPr>
      <w:r>
        <w:continuationSeparator/>
      </w:r>
    </w:p>
  </w:footnote>
  <w:footnote w:id="1">
    <w:p w14:paraId="3CE95F57" w14:textId="77777777" w:rsidR="00281602" w:rsidRDefault="00281602" w:rsidP="00530E4D">
      <w:pPr>
        <w:pStyle w:val="Notedebasdepage"/>
        <w:rPr>
          <w:sz w:val="16"/>
        </w:rPr>
      </w:pPr>
      <w:r>
        <w:rPr>
          <w:rStyle w:val="Appelnotedebasdep"/>
        </w:rPr>
        <w:footnoteRef/>
      </w:r>
      <w:r>
        <w:t xml:space="preserve"> </w:t>
      </w:r>
      <w:r w:rsidRPr="00530E4D">
        <w:rPr>
          <w:sz w:val="16"/>
        </w:rPr>
        <w:t xml:space="preserve">Obligatoire pour : les Grandes Entreprises depuis le 01/01/2017, les Entreprises de tailles intermédiaires depuis le 01/01/2018, les Petites et Moyennes entreprises depuis le 1/01/2019 </w:t>
      </w:r>
      <w:r>
        <w:rPr>
          <w:sz w:val="16"/>
        </w:rPr>
        <w:t>et les microentreprises depuis le 01/01/2020</w:t>
      </w:r>
      <w:r w:rsidRPr="00530E4D">
        <w:rPr>
          <w:sz w:val="16"/>
        </w:rPr>
        <w:t>(les catégories d’entreprises sont celles définies par le Décret n° 2008-1354 du 18 décembre 2008).</w:t>
      </w:r>
    </w:p>
    <w:p w14:paraId="5FFB6B63" w14:textId="77777777" w:rsidR="00281602" w:rsidRPr="00530E4D" w:rsidRDefault="00281602" w:rsidP="00530E4D">
      <w:pPr>
        <w:pStyle w:val="Notedebasdepage"/>
        <w:rPr>
          <w:sz w:val="16"/>
        </w:rPr>
      </w:pPr>
    </w:p>
  </w:footnote>
  <w:footnote w:id="2">
    <w:p w14:paraId="4B53AC8D" w14:textId="4947ACF9" w:rsidR="00281602" w:rsidRDefault="00281602">
      <w:pPr>
        <w:pStyle w:val="Notedebasdepage"/>
        <w:rPr>
          <w:sz w:val="16"/>
        </w:rPr>
      </w:pPr>
      <w:r>
        <w:rPr>
          <w:rStyle w:val="Appelnotedebasdep"/>
        </w:rPr>
        <w:footnoteRef/>
      </w:r>
      <w:r>
        <w:t xml:space="preserve"> </w:t>
      </w:r>
      <w:hyperlink r:id="rId1" w:history="1">
        <w:r w:rsidRPr="00D25DE6">
          <w:rPr>
            <w:rStyle w:val="Lienhypertexte"/>
            <w:sz w:val="16"/>
          </w:rPr>
          <w:t>https://chorus-pro.gouv.fr/cpp/nousContacter?execution=e2s1</w:t>
        </w:r>
      </w:hyperlink>
      <w:r>
        <w:rPr>
          <w:sz w:val="16"/>
        </w:rPr>
        <w:t xml:space="preserve"> </w:t>
      </w:r>
    </w:p>
    <w:p w14:paraId="3F8128F1" w14:textId="0BC7A91A" w:rsidR="00281602" w:rsidRDefault="00281602">
      <w:pPr>
        <w:pStyle w:val="Notedebasdepage"/>
      </w:pPr>
    </w:p>
  </w:footnote>
  <w:footnote w:id="3">
    <w:p w14:paraId="3B479657" w14:textId="77777777" w:rsidR="00281602" w:rsidRDefault="00281602" w:rsidP="00613C09">
      <w:pPr>
        <w:pStyle w:val="Notedebasdepage"/>
        <w:rPr>
          <w:sz w:val="18"/>
        </w:rPr>
      </w:pPr>
      <w:r>
        <w:rPr>
          <w:rStyle w:val="Appelnotedebasdep"/>
        </w:rPr>
        <w:footnoteRef/>
      </w:r>
      <w:r>
        <w:t xml:space="preserve"> </w:t>
      </w:r>
      <w:r w:rsidRPr="00A61016">
        <w:rPr>
          <w:sz w:val="18"/>
        </w:rPr>
        <w:t>L’avance ne constitue pas un paiement définitif. Le remboursement, effectué par précompte sur les sommes dues ultérieurement au titulaire, commence lorsque le montant des prestations exécutées au titre du marché public atteint ou dépasse 65 % du montant du marché public. Le remboursement complet de l’avance doit être terminé lorsque le montant des prestations exécutées par le titulaire atteint 80 % du montant TTC des prestations qui lui sont confiées au titre du marché public.</w:t>
      </w:r>
    </w:p>
    <w:p w14:paraId="445F4A37" w14:textId="77777777" w:rsidR="00281602" w:rsidRDefault="00281602" w:rsidP="00613C09">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A86F6" w14:textId="77777777" w:rsidR="00281602" w:rsidRPr="008B7E6A" w:rsidRDefault="00281602" w:rsidP="008B7E6A">
    <w:pPr>
      <w:pStyle w:val="En-tte"/>
      <w:jc w:val="center"/>
      <w:rPr>
        <w:color w:val="BFBFBF" w:themeColor="background1" w:themeShade="BF"/>
        <w:sz w:val="18"/>
        <w:szCs w:val="18"/>
      </w:rPr>
    </w:pPr>
    <w:r w:rsidRPr="008B7E6A">
      <w:rPr>
        <w:color w:val="BFBFBF" w:themeColor="background1" w:themeShade="BF"/>
        <w:sz w:val="18"/>
        <w:szCs w:val="18"/>
      </w:rPr>
      <w:t xml:space="preserve">Accord-cadre à bons de commande </w:t>
    </w:r>
  </w:p>
  <w:p w14:paraId="09086369" w14:textId="77777777" w:rsidR="00281602" w:rsidRDefault="00281602" w:rsidP="008B7E6A">
    <w:pPr>
      <w:pStyle w:val="En-tte"/>
      <w:jc w:val="center"/>
      <w:rPr>
        <w:color w:val="BFBFBF" w:themeColor="background1" w:themeShade="BF"/>
        <w:sz w:val="18"/>
        <w:szCs w:val="18"/>
      </w:rPr>
    </w:pPr>
    <w:r w:rsidRPr="008B7E6A">
      <w:rPr>
        <w:color w:val="BFBFBF" w:themeColor="background1" w:themeShade="BF"/>
        <w:sz w:val="18"/>
        <w:szCs w:val="18"/>
      </w:rPr>
      <w:t>Mission</w:t>
    </w:r>
    <w:r>
      <w:rPr>
        <w:color w:val="BFBFBF" w:themeColor="background1" w:themeShade="BF"/>
        <w:sz w:val="18"/>
        <w:szCs w:val="18"/>
      </w:rPr>
      <w:t>s</w:t>
    </w:r>
    <w:r w:rsidRPr="008B7E6A">
      <w:rPr>
        <w:color w:val="BFBFBF" w:themeColor="background1" w:themeShade="BF"/>
        <w:sz w:val="18"/>
        <w:szCs w:val="18"/>
      </w:rPr>
      <w:t xml:space="preserve"> d’Ordonnancement, Pilotage et Coordination </w:t>
    </w:r>
  </w:p>
  <w:p w14:paraId="21DA7708" w14:textId="77777777" w:rsidR="00281602" w:rsidRPr="005C1E92" w:rsidRDefault="00281602" w:rsidP="008B7E6A">
    <w:pPr>
      <w:pStyle w:val="En-tte"/>
      <w:jc w:val="center"/>
      <w:rPr>
        <w:color w:val="BFBFBF" w:themeColor="background1" w:themeShade="BF"/>
        <w:sz w:val="18"/>
        <w:szCs w:val="18"/>
      </w:rPr>
    </w:pPr>
    <w:r w:rsidRPr="005C1E92">
      <w:rPr>
        <w:color w:val="BFBFBF" w:themeColor="background1" w:themeShade="BF"/>
        <w:sz w:val="18"/>
        <w:szCs w:val="18"/>
      </w:rPr>
      <w:t xml:space="preserve">Acte d’engagement valant Cahier des Clauses </w:t>
    </w:r>
    <w:r>
      <w:rPr>
        <w:color w:val="BFBFBF" w:themeColor="background1" w:themeShade="BF"/>
        <w:sz w:val="18"/>
        <w:szCs w:val="18"/>
      </w:rPr>
      <w:t xml:space="preserve">Administratives </w:t>
    </w:r>
    <w:r w:rsidRPr="005C1E92">
      <w:rPr>
        <w:color w:val="BFBFBF" w:themeColor="background1" w:themeShade="BF"/>
        <w:sz w:val="18"/>
        <w:szCs w:val="18"/>
      </w:rPr>
      <w:t xml:space="preserve">Particulières </w:t>
    </w:r>
    <w:r>
      <w:rPr>
        <w:color w:val="BFBFBF" w:themeColor="background1" w:themeShade="BF"/>
        <w:sz w:val="18"/>
        <w:szCs w:val="18"/>
      </w:rPr>
      <w:t>(A.E valant C.C.A.P.)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14"/>
    <w:lvl w:ilvl="0">
      <w:start w:val="1"/>
      <w:numFmt w:val="bullet"/>
      <w:lvlText w:val=""/>
      <w:lvlJc w:val="left"/>
      <w:pPr>
        <w:tabs>
          <w:tab w:val="num" w:pos="360"/>
        </w:tabs>
        <w:ind w:left="360" w:hanging="360"/>
      </w:pPr>
      <w:rPr>
        <w:rFonts w:ascii="Symbol" w:hAnsi="Symbol" w:cs="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i w:val="0"/>
      </w:rPr>
    </w:lvl>
    <w:lvl w:ilvl="1">
      <w:numFmt w:val="bullet"/>
      <w:lvlText w:val="o"/>
      <w:lvlJc w:val="left"/>
      <w:pPr>
        <w:tabs>
          <w:tab w:val="num" w:pos="0"/>
        </w:tabs>
        <w:ind w:left="0" w:firstLine="0"/>
      </w:pPr>
      <w:rPr>
        <w:rFonts w:ascii="Courier New" w:hAnsi="Courier New" w:cs="Symbol"/>
      </w:rPr>
    </w:lvl>
    <w:lvl w:ilvl="2">
      <w:numFmt w:val="bullet"/>
      <w:lvlText w:val=""/>
      <w:lvlJc w:val="left"/>
      <w:pPr>
        <w:tabs>
          <w:tab w:val="num" w:pos="0"/>
        </w:tabs>
        <w:ind w:left="0" w:firstLine="0"/>
      </w:pPr>
      <w:rPr>
        <w:rFonts w:ascii="Wingdings" w:hAnsi="Wingdings" w:cs="OpenSymbol"/>
      </w:rPr>
    </w:lvl>
    <w:lvl w:ilvl="3">
      <w:numFmt w:val="bullet"/>
      <w:lvlText w:val=""/>
      <w:lvlJc w:val="left"/>
      <w:pPr>
        <w:tabs>
          <w:tab w:val="num" w:pos="0"/>
        </w:tabs>
        <w:ind w:left="0" w:firstLine="0"/>
      </w:pPr>
      <w:rPr>
        <w:rFonts w:ascii="Symbol" w:hAnsi="Symbol" w:cs="Microsoft YaHei"/>
      </w:rPr>
    </w:lvl>
    <w:lvl w:ilvl="4">
      <w:numFmt w:val="bullet"/>
      <w:lvlText w:val="o"/>
      <w:lvlJc w:val="left"/>
      <w:pPr>
        <w:tabs>
          <w:tab w:val="num" w:pos="0"/>
        </w:tabs>
        <w:ind w:left="0" w:firstLine="0"/>
      </w:pPr>
      <w:rPr>
        <w:rFonts w:ascii="Courier New" w:hAnsi="Courier New" w:cs="Symbol"/>
      </w:rPr>
    </w:lvl>
    <w:lvl w:ilvl="5">
      <w:numFmt w:val="bullet"/>
      <w:lvlText w:val=""/>
      <w:lvlJc w:val="left"/>
      <w:pPr>
        <w:tabs>
          <w:tab w:val="num" w:pos="0"/>
        </w:tabs>
        <w:ind w:left="0" w:firstLine="0"/>
      </w:pPr>
      <w:rPr>
        <w:rFonts w:ascii="Wingdings" w:hAnsi="Wingdings" w:cs="OpenSymbol"/>
      </w:rPr>
    </w:lvl>
    <w:lvl w:ilvl="6">
      <w:numFmt w:val="bullet"/>
      <w:lvlText w:val=""/>
      <w:lvlJc w:val="left"/>
      <w:pPr>
        <w:tabs>
          <w:tab w:val="num" w:pos="0"/>
        </w:tabs>
        <w:ind w:left="0" w:firstLine="0"/>
      </w:pPr>
      <w:rPr>
        <w:rFonts w:ascii="Symbol" w:hAnsi="Symbol" w:cs="Microsoft YaHei"/>
      </w:rPr>
    </w:lvl>
    <w:lvl w:ilvl="7">
      <w:numFmt w:val="bullet"/>
      <w:lvlText w:val="o"/>
      <w:lvlJc w:val="left"/>
      <w:pPr>
        <w:tabs>
          <w:tab w:val="num" w:pos="0"/>
        </w:tabs>
        <w:ind w:left="0" w:firstLine="0"/>
      </w:pPr>
      <w:rPr>
        <w:rFonts w:ascii="Courier New" w:hAnsi="Courier New" w:cs="Symbol"/>
      </w:rPr>
    </w:lvl>
    <w:lvl w:ilvl="8">
      <w:numFmt w:val="bullet"/>
      <w:lvlText w:val=""/>
      <w:lvlJc w:val="left"/>
      <w:pPr>
        <w:tabs>
          <w:tab w:val="num" w:pos="0"/>
        </w:tabs>
        <w:ind w:left="0" w:firstLine="0"/>
      </w:pPr>
      <w:rPr>
        <w:rFonts w:ascii="Wingdings" w:hAnsi="Wingdings" w:cs="OpenSymbol"/>
      </w:rPr>
    </w:lvl>
  </w:abstractNum>
  <w:abstractNum w:abstractNumId="3" w15:restartNumberingAfterBreak="0">
    <w:nsid w:val="01752634"/>
    <w:multiLevelType w:val="hybridMultilevel"/>
    <w:tmpl w:val="995603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B6194C"/>
    <w:multiLevelType w:val="hybridMultilevel"/>
    <w:tmpl w:val="645C9B38"/>
    <w:lvl w:ilvl="0" w:tplc="FE0004E6">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DC70053"/>
    <w:multiLevelType w:val="hybridMultilevel"/>
    <w:tmpl w:val="33CA51CA"/>
    <w:lvl w:ilvl="0" w:tplc="85EACBD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5E348B"/>
    <w:multiLevelType w:val="hybridMultilevel"/>
    <w:tmpl w:val="80B05C0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0C7279E"/>
    <w:multiLevelType w:val="hybridMultilevel"/>
    <w:tmpl w:val="02B66B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94548E"/>
    <w:multiLevelType w:val="hybridMultilevel"/>
    <w:tmpl w:val="10C24AF6"/>
    <w:lvl w:ilvl="0" w:tplc="F34439B8">
      <w:start w:val="7"/>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4A1F80"/>
    <w:multiLevelType w:val="hybridMultilevel"/>
    <w:tmpl w:val="44F01990"/>
    <w:lvl w:ilvl="0" w:tplc="040C0001">
      <w:start w:val="1"/>
      <w:numFmt w:val="bullet"/>
      <w:lvlText w:val=""/>
      <w:lvlJc w:val="left"/>
      <w:pPr>
        <w:tabs>
          <w:tab w:val="num" w:pos="1425"/>
        </w:tabs>
        <w:ind w:left="1425"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8A96153"/>
    <w:multiLevelType w:val="hybridMultilevel"/>
    <w:tmpl w:val="DAAEB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D2C0BF5"/>
    <w:multiLevelType w:val="hybridMultilevel"/>
    <w:tmpl w:val="B37ACD08"/>
    <w:lvl w:ilvl="0" w:tplc="F34439B8">
      <w:start w:val="7"/>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A834C3C"/>
    <w:multiLevelType w:val="hybridMultilevel"/>
    <w:tmpl w:val="E60294D6"/>
    <w:lvl w:ilvl="0" w:tplc="79B4742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87C52F6"/>
    <w:multiLevelType w:val="hybridMultilevel"/>
    <w:tmpl w:val="6602F8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B4A74E8"/>
    <w:multiLevelType w:val="hybridMultilevel"/>
    <w:tmpl w:val="71DEF1B8"/>
    <w:lvl w:ilvl="0" w:tplc="85EACBDC">
      <w:start w:val="3"/>
      <w:numFmt w:val="bullet"/>
      <w:lvlText w:val="-"/>
      <w:lvlJc w:val="left"/>
      <w:pPr>
        <w:ind w:left="1776" w:hanging="360"/>
      </w:pPr>
      <w:rPr>
        <w:rFonts w:ascii="Arial" w:eastAsia="Times New Roman" w:hAnsi="Arial"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5" w15:restartNumberingAfterBreak="0">
    <w:nsid w:val="6C0D7F75"/>
    <w:multiLevelType w:val="hybridMultilevel"/>
    <w:tmpl w:val="8488FE68"/>
    <w:lvl w:ilvl="0" w:tplc="85EACBD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30962E9"/>
    <w:multiLevelType w:val="hybridMultilevel"/>
    <w:tmpl w:val="B8508280"/>
    <w:lvl w:ilvl="0" w:tplc="CC22CB14">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5E936D5"/>
    <w:multiLevelType w:val="hybridMultilevel"/>
    <w:tmpl w:val="AD842FEE"/>
    <w:lvl w:ilvl="0" w:tplc="040C0001">
      <w:start w:val="1"/>
      <w:numFmt w:val="bullet"/>
      <w:lvlText w:val=""/>
      <w:lvlJc w:val="left"/>
      <w:pPr>
        <w:ind w:left="2130" w:hanging="360"/>
      </w:pPr>
      <w:rPr>
        <w:rFonts w:ascii="Symbol" w:hAnsi="Symbol" w:hint="default"/>
      </w:rPr>
    </w:lvl>
    <w:lvl w:ilvl="1" w:tplc="040C0003" w:tentative="1">
      <w:start w:val="1"/>
      <w:numFmt w:val="bullet"/>
      <w:lvlText w:val="o"/>
      <w:lvlJc w:val="left"/>
      <w:pPr>
        <w:ind w:left="2850" w:hanging="360"/>
      </w:pPr>
      <w:rPr>
        <w:rFonts w:ascii="Courier New" w:hAnsi="Courier New" w:cs="Courier New" w:hint="default"/>
      </w:rPr>
    </w:lvl>
    <w:lvl w:ilvl="2" w:tplc="040C0005" w:tentative="1">
      <w:start w:val="1"/>
      <w:numFmt w:val="bullet"/>
      <w:lvlText w:val=""/>
      <w:lvlJc w:val="left"/>
      <w:pPr>
        <w:ind w:left="3570" w:hanging="360"/>
      </w:pPr>
      <w:rPr>
        <w:rFonts w:ascii="Wingdings" w:hAnsi="Wingdings" w:hint="default"/>
      </w:rPr>
    </w:lvl>
    <w:lvl w:ilvl="3" w:tplc="040C0001" w:tentative="1">
      <w:start w:val="1"/>
      <w:numFmt w:val="bullet"/>
      <w:lvlText w:val=""/>
      <w:lvlJc w:val="left"/>
      <w:pPr>
        <w:ind w:left="4290" w:hanging="360"/>
      </w:pPr>
      <w:rPr>
        <w:rFonts w:ascii="Symbol" w:hAnsi="Symbol" w:hint="default"/>
      </w:rPr>
    </w:lvl>
    <w:lvl w:ilvl="4" w:tplc="040C0003" w:tentative="1">
      <w:start w:val="1"/>
      <w:numFmt w:val="bullet"/>
      <w:lvlText w:val="o"/>
      <w:lvlJc w:val="left"/>
      <w:pPr>
        <w:ind w:left="5010" w:hanging="360"/>
      </w:pPr>
      <w:rPr>
        <w:rFonts w:ascii="Courier New" w:hAnsi="Courier New" w:cs="Courier New" w:hint="default"/>
      </w:rPr>
    </w:lvl>
    <w:lvl w:ilvl="5" w:tplc="040C0005" w:tentative="1">
      <w:start w:val="1"/>
      <w:numFmt w:val="bullet"/>
      <w:lvlText w:val=""/>
      <w:lvlJc w:val="left"/>
      <w:pPr>
        <w:ind w:left="5730" w:hanging="360"/>
      </w:pPr>
      <w:rPr>
        <w:rFonts w:ascii="Wingdings" w:hAnsi="Wingdings" w:hint="default"/>
      </w:rPr>
    </w:lvl>
    <w:lvl w:ilvl="6" w:tplc="040C0001" w:tentative="1">
      <w:start w:val="1"/>
      <w:numFmt w:val="bullet"/>
      <w:lvlText w:val=""/>
      <w:lvlJc w:val="left"/>
      <w:pPr>
        <w:ind w:left="6450" w:hanging="360"/>
      </w:pPr>
      <w:rPr>
        <w:rFonts w:ascii="Symbol" w:hAnsi="Symbol" w:hint="default"/>
      </w:rPr>
    </w:lvl>
    <w:lvl w:ilvl="7" w:tplc="040C0003" w:tentative="1">
      <w:start w:val="1"/>
      <w:numFmt w:val="bullet"/>
      <w:lvlText w:val="o"/>
      <w:lvlJc w:val="left"/>
      <w:pPr>
        <w:ind w:left="7170" w:hanging="360"/>
      </w:pPr>
      <w:rPr>
        <w:rFonts w:ascii="Courier New" w:hAnsi="Courier New" w:cs="Courier New" w:hint="default"/>
      </w:rPr>
    </w:lvl>
    <w:lvl w:ilvl="8" w:tplc="040C0005" w:tentative="1">
      <w:start w:val="1"/>
      <w:numFmt w:val="bullet"/>
      <w:lvlText w:val=""/>
      <w:lvlJc w:val="left"/>
      <w:pPr>
        <w:ind w:left="7890" w:hanging="360"/>
      </w:pPr>
      <w:rPr>
        <w:rFonts w:ascii="Wingdings" w:hAnsi="Wingdings" w:hint="default"/>
      </w:rPr>
    </w:lvl>
  </w:abstractNum>
  <w:num w:numId="1">
    <w:abstractNumId w:val="9"/>
  </w:num>
  <w:num w:numId="2">
    <w:abstractNumId w:val="10"/>
  </w:num>
  <w:num w:numId="3">
    <w:abstractNumId w:val="4"/>
  </w:num>
  <w:num w:numId="4">
    <w:abstractNumId w:val="14"/>
  </w:num>
  <w:num w:numId="5">
    <w:abstractNumId w:val="2"/>
  </w:num>
  <w:num w:numId="6">
    <w:abstractNumId w:val="12"/>
  </w:num>
  <w:num w:numId="7">
    <w:abstractNumId w:val="16"/>
  </w:num>
  <w:num w:numId="8">
    <w:abstractNumId w:val="0"/>
  </w:num>
  <w:num w:numId="9">
    <w:abstractNumId w:val="11"/>
  </w:num>
  <w:num w:numId="10">
    <w:abstractNumId w:val="8"/>
  </w:num>
  <w:num w:numId="11">
    <w:abstractNumId w:val="7"/>
  </w:num>
  <w:num w:numId="12">
    <w:abstractNumId w:val="13"/>
  </w:num>
  <w:num w:numId="13">
    <w:abstractNumId w:val="6"/>
  </w:num>
  <w:num w:numId="14">
    <w:abstractNumId w:val="3"/>
  </w:num>
  <w:num w:numId="15">
    <w:abstractNumId w:val="15"/>
  </w:num>
  <w:num w:numId="16">
    <w:abstractNumId w:val="17"/>
  </w:num>
  <w:num w:numId="17">
    <w:abstractNumId w:val="5"/>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E92"/>
    <w:rsid w:val="00022FD6"/>
    <w:rsid w:val="00041FE5"/>
    <w:rsid w:val="00042E12"/>
    <w:rsid w:val="0006087F"/>
    <w:rsid w:val="0008410E"/>
    <w:rsid w:val="0008533A"/>
    <w:rsid w:val="000A1F29"/>
    <w:rsid w:val="000A76B7"/>
    <w:rsid w:val="000E2E2F"/>
    <w:rsid w:val="00111ED3"/>
    <w:rsid w:val="00126C0E"/>
    <w:rsid w:val="00130487"/>
    <w:rsid w:val="0013528C"/>
    <w:rsid w:val="00135DA4"/>
    <w:rsid w:val="001446D2"/>
    <w:rsid w:val="001509FF"/>
    <w:rsid w:val="00167493"/>
    <w:rsid w:val="0017617E"/>
    <w:rsid w:val="00185AA2"/>
    <w:rsid w:val="00187B71"/>
    <w:rsid w:val="001902CF"/>
    <w:rsid w:val="001A1D91"/>
    <w:rsid w:val="001A1E11"/>
    <w:rsid w:val="001A7589"/>
    <w:rsid w:val="001B2136"/>
    <w:rsid w:val="001D5D1B"/>
    <w:rsid w:val="002156AE"/>
    <w:rsid w:val="00244196"/>
    <w:rsid w:val="00275BDC"/>
    <w:rsid w:val="00281602"/>
    <w:rsid w:val="002916EE"/>
    <w:rsid w:val="002B14B1"/>
    <w:rsid w:val="002D37E2"/>
    <w:rsid w:val="002F6B2F"/>
    <w:rsid w:val="0032338F"/>
    <w:rsid w:val="00344AB8"/>
    <w:rsid w:val="003722C2"/>
    <w:rsid w:val="00380C5E"/>
    <w:rsid w:val="00380C69"/>
    <w:rsid w:val="00386405"/>
    <w:rsid w:val="003A62D6"/>
    <w:rsid w:val="003C6499"/>
    <w:rsid w:val="003F44DD"/>
    <w:rsid w:val="004471F8"/>
    <w:rsid w:val="004578EE"/>
    <w:rsid w:val="00466D7B"/>
    <w:rsid w:val="00485BB6"/>
    <w:rsid w:val="00486671"/>
    <w:rsid w:val="004A46B4"/>
    <w:rsid w:val="004A6175"/>
    <w:rsid w:val="004C0EC7"/>
    <w:rsid w:val="00501F67"/>
    <w:rsid w:val="00530E4D"/>
    <w:rsid w:val="00531696"/>
    <w:rsid w:val="00535B1D"/>
    <w:rsid w:val="00535F01"/>
    <w:rsid w:val="00545029"/>
    <w:rsid w:val="00560985"/>
    <w:rsid w:val="00567CE2"/>
    <w:rsid w:val="0058522B"/>
    <w:rsid w:val="005C1E92"/>
    <w:rsid w:val="005F11FD"/>
    <w:rsid w:val="00600EA7"/>
    <w:rsid w:val="00602243"/>
    <w:rsid w:val="00613C09"/>
    <w:rsid w:val="00614C02"/>
    <w:rsid w:val="00614EAB"/>
    <w:rsid w:val="00621D87"/>
    <w:rsid w:val="006321EB"/>
    <w:rsid w:val="006706DA"/>
    <w:rsid w:val="00681EA1"/>
    <w:rsid w:val="00695109"/>
    <w:rsid w:val="006B633B"/>
    <w:rsid w:val="006C154B"/>
    <w:rsid w:val="006D491A"/>
    <w:rsid w:val="00703449"/>
    <w:rsid w:val="00710FE9"/>
    <w:rsid w:val="007112FE"/>
    <w:rsid w:val="00725AB6"/>
    <w:rsid w:val="0074395B"/>
    <w:rsid w:val="00743B89"/>
    <w:rsid w:val="00756AFD"/>
    <w:rsid w:val="00767747"/>
    <w:rsid w:val="0077734B"/>
    <w:rsid w:val="00782B16"/>
    <w:rsid w:val="007F6268"/>
    <w:rsid w:val="00813F22"/>
    <w:rsid w:val="00815D51"/>
    <w:rsid w:val="0082242E"/>
    <w:rsid w:val="00841AC3"/>
    <w:rsid w:val="0085283E"/>
    <w:rsid w:val="00857AF8"/>
    <w:rsid w:val="00867975"/>
    <w:rsid w:val="0088227F"/>
    <w:rsid w:val="008B7E6A"/>
    <w:rsid w:val="008D50AA"/>
    <w:rsid w:val="00917720"/>
    <w:rsid w:val="00943E2A"/>
    <w:rsid w:val="00985B8E"/>
    <w:rsid w:val="009B64DB"/>
    <w:rsid w:val="009C2808"/>
    <w:rsid w:val="009C60CD"/>
    <w:rsid w:val="009D28C5"/>
    <w:rsid w:val="00A20494"/>
    <w:rsid w:val="00A370FA"/>
    <w:rsid w:val="00A4724B"/>
    <w:rsid w:val="00A52F3C"/>
    <w:rsid w:val="00A53F9B"/>
    <w:rsid w:val="00A5711F"/>
    <w:rsid w:val="00A9106B"/>
    <w:rsid w:val="00AB362F"/>
    <w:rsid w:val="00AC6D63"/>
    <w:rsid w:val="00B04A07"/>
    <w:rsid w:val="00B05C75"/>
    <w:rsid w:val="00B133A8"/>
    <w:rsid w:val="00B21428"/>
    <w:rsid w:val="00B366ED"/>
    <w:rsid w:val="00B43F40"/>
    <w:rsid w:val="00B73D3C"/>
    <w:rsid w:val="00B804FF"/>
    <w:rsid w:val="00B97C41"/>
    <w:rsid w:val="00BA2529"/>
    <w:rsid w:val="00BA41A4"/>
    <w:rsid w:val="00BB4659"/>
    <w:rsid w:val="00BD4757"/>
    <w:rsid w:val="00C07EB9"/>
    <w:rsid w:val="00C20AA2"/>
    <w:rsid w:val="00C305B8"/>
    <w:rsid w:val="00C311DD"/>
    <w:rsid w:val="00C35E45"/>
    <w:rsid w:val="00C56F90"/>
    <w:rsid w:val="00C576AD"/>
    <w:rsid w:val="00C85291"/>
    <w:rsid w:val="00CB0BE1"/>
    <w:rsid w:val="00CD7C1E"/>
    <w:rsid w:val="00D24B47"/>
    <w:rsid w:val="00D323EF"/>
    <w:rsid w:val="00D363A0"/>
    <w:rsid w:val="00D6127C"/>
    <w:rsid w:val="00D74410"/>
    <w:rsid w:val="00D937C2"/>
    <w:rsid w:val="00DC258D"/>
    <w:rsid w:val="00DC5172"/>
    <w:rsid w:val="00DD1A17"/>
    <w:rsid w:val="00DE34EB"/>
    <w:rsid w:val="00DF1E6B"/>
    <w:rsid w:val="00E0515D"/>
    <w:rsid w:val="00E10171"/>
    <w:rsid w:val="00E33CDF"/>
    <w:rsid w:val="00E66C06"/>
    <w:rsid w:val="00E774DF"/>
    <w:rsid w:val="00E83BF7"/>
    <w:rsid w:val="00E84D65"/>
    <w:rsid w:val="00EA67B1"/>
    <w:rsid w:val="00EC7537"/>
    <w:rsid w:val="00EF700E"/>
    <w:rsid w:val="00F44AC2"/>
    <w:rsid w:val="00F507A7"/>
    <w:rsid w:val="00F93E85"/>
    <w:rsid w:val="00FB5F08"/>
    <w:rsid w:val="00FC3762"/>
    <w:rsid w:val="00FC4339"/>
    <w:rsid w:val="00FD6A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0113C14"/>
  <w15:chartTrackingRefBased/>
  <w15:docId w15:val="{DEEE3023-43B2-4CF4-AD18-5E100FA0A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E92"/>
    <w:pPr>
      <w:jc w:val="both"/>
    </w:pPr>
    <w:rPr>
      <w:rFonts w:ascii="Arial" w:hAnsi="Arial"/>
    </w:rPr>
  </w:style>
  <w:style w:type="paragraph" w:styleId="Titre1">
    <w:name w:val="heading 1"/>
    <w:basedOn w:val="Normal"/>
    <w:next w:val="Normal"/>
    <w:link w:val="Titre1Car"/>
    <w:uiPriority w:val="9"/>
    <w:qFormat/>
    <w:rsid w:val="00126C0E"/>
    <w:pPr>
      <w:keepNext/>
      <w:keepLines/>
      <w:spacing w:before="240" w:after="0"/>
      <w:outlineLvl w:val="0"/>
    </w:pPr>
    <w:rPr>
      <w:rFonts w:eastAsiaTheme="majorEastAsia" w:cstheme="majorBidi"/>
      <w:b/>
      <w:color w:val="C00000"/>
      <w:szCs w:val="32"/>
    </w:rPr>
  </w:style>
  <w:style w:type="paragraph" w:styleId="Titre2">
    <w:name w:val="heading 2"/>
    <w:basedOn w:val="Normal"/>
    <w:next w:val="Normal"/>
    <w:link w:val="Titre2Car"/>
    <w:autoRedefine/>
    <w:uiPriority w:val="9"/>
    <w:unhideWhenUsed/>
    <w:qFormat/>
    <w:rsid w:val="00126C0E"/>
    <w:pPr>
      <w:keepNext/>
      <w:keepLines/>
      <w:spacing w:before="40" w:after="0"/>
      <w:ind w:left="708"/>
      <w:outlineLvl w:val="1"/>
    </w:pPr>
    <w:rPr>
      <w:rFonts w:eastAsiaTheme="majorEastAsia" w:cstheme="majorBidi"/>
      <w:b/>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C1E92"/>
    <w:pPr>
      <w:tabs>
        <w:tab w:val="center" w:pos="4536"/>
        <w:tab w:val="right" w:pos="9072"/>
      </w:tabs>
      <w:spacing w:after="0" w:line="240" w:lineRule="auto"/>
    </w:pPr>
  </w:style>
  <w:style w:type="character" w:customStyle="1" w:styleId="En-tteCar">
    <w:name w:val="En-tête Car"/>
    <w:basedOn w:val="Policepardfaut"/>
    <w:link w:val="En-tte"/>
    <w:uiPriority w:val="99"/>
    <w:rsid w:val="005C1E92"/>
  </w:style>
  <w:style w:type="paragraph" w:styleId="Pieddepage">
    <w:name w:val="footer"/>
    <w:basedOn w:val="Normal"/>
    <w:link w:val="PieddepageCar"/>
    <w:uiPriority w:val="99"/>
    <w:unhideWhenUsed/>
    <w:rsid w:val="005C1E9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C1E92"/>
  </w:style>
  <w:style w:type="character" w:styleId="Lienhypertexte">
    <w:name w:val="Hyperlink"/>
    <w:uiPriority w:val="99"/>
    <w:rsid w:val="005C1E92"/>
    <w:rPr>
      <w:color w:val="0000FF"/>
      <w:u w:val="single"/>
    </w:rPr>
  </w:style>
  <w:style w:type="paragraph" w:customStyle="1" w:styleId="Paragraphedeliste1">
    <w:name w:val="Paragraphe de liste1"/>
    <w:basedOn w:val="Normal"/>
    <w:rsid w:val="005C1E92"/>
    <w:pPr>
      <w:suppressAutoHyphens/>
      <w:spacing w:after="0" w:line="100" w:lineRule="atLeast"/>
      <w:ind w:left="720"/>
    </w:pPr>
    <w:rPr>
      <w:rFonts w:ascii="Times New Roman" w:eastAsia="Times New Roman" w:hAnsi="Times New Roman" w:cs="Times New Roman"/>
      <w:kern w:val="1"/>
      <w:sz w:val="24"/>
      <w:szCs w:val="24"/>
      <w:lang w:eastAsia="ar-SA"/>
    </w:rPr>
  </w:style>
  <w:style w:type="paragraph" w:styleId="Paragraphedeliste">
    <w:name w:val="List Paragraph"/>
    <w:basedOn w:val="Normal"/>
    <w:uiPriority w:val="34"/>
    <w:qFormat/>
    <w:rsid w:val="00BA2529"/>
    <w:pPr>
      <w:ind w:left="720"/>
      <w:contextualSpacing/>
    </w:pPr>
  </w:style>
  <w:style w:type="paragraph" w:styleId="Corpsdetexte">
    <w:name w:val="Body Text"/>
    <w:basedOn w:val="Normal"/>
    <w:link w:val="CorpsdetexteCar"/>
    <w:rsid w:val="00D24B47"/>
    <w:pPr>
      <w:suppressAutoHyphens/>
      <w:spacing w:after="120" w:line="240" w:lineRule="auto"/>
      <w:jc w:val="left"/>
    </w:pPr>
    <w:rPr>
      <w:rFonts w:eastAsia="Times New Roman" w:cs="Arial"/>
      <w:sz w:val="24"/>
      <w:szCs w:val="24"/>
      <w:lang w:eastAsia="ar-SA"/>
    </w:rPr>
  </w:style>
  <w:style w:type="character" w:customStyle="1" w:styleId="CorpsdetexteCar">
    <w:name w:val="Corps de texte Car"/>
    <w:basedOn w:val="Policepardfaut"/>
    <w:link w:val="Corpsdetexte"/>
    <w:rsid w:val="00D24B47"/>
    <w:rPr>
      <w:rFonts w:ascii="Arial" w:eastAsia="Times New Roman" w:hAnsi="Arial" w:cs="Arial"/>
      <w:sz w:val="24"/>
      <w:szCs w:val="24"/>
      <w:lang w:eastAsia="ar-SA"/>
    </w:rPr>
  </w:style>
  <w:style w:type="paragraph" w:customStyle="1" w:styleId="Corpsdetexte31">
    <w:name w:val="Corps de texte 31"/>
    <w:basedOn w:val="Normal"/>
    <w:rsid w:val="00D24B47"/>
    <w:pPr>
      <w:suppressAutoHyphens/>
      <w:overflowPunct w:val="0"/>
      <w:autoSpaceDE w:val="0"/>
      <w:spacing w:after="0" w:line="240" w:lineRule="auto"/>
      <w:ind w:firstLine="357"/>
      <w:textAlignment w:val="baseline"/>
    </w:pPr>
    <w:rPr>
      <w:rFonts w:ascii="Comic Sans MS" w:eastAsia="Times New Roman" w:hAnsi="Comic Sans MS" w:cs="Comic Sans MS"/>
      <w:szCs w:val="20"/>
      <w:lang w:eastAsia="ar-SA"/>
    </w:rPr>
  </w:style>
  <w:style w:type="table" w:styleId="Grilledutableau">
    <w:name w:val="Table Grid"/>
    <w:basedOn w:val="TableauNormal"/>
    <w:uiPriority w:val="39"/>
    <w:rsid w:val="001352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etableauclaire">
    <w:name w:val="Grid Table Light"/>
    <w:basedOn w:val="TableauNormal"/>
    <w:uiPriority w:val="40"/>
    <w:rsid w:val="0013528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re1Car">
    <w:name w:val="Titre 1 Car"/>
    <w:basedOn w:val="Policepardfaut"/>
    <w:link w:val="Titre1"/>
    <w:uiPriority w:val="9"/>
    <w:rsid w:val="00126C0E"/>
    <w:rPr>
      <w:rFonts w:ascii="Arial" w:eastAsiaTheme="majorEastAsia" w:hAnsi="Arial" w:cstheme="majorBidi"/>
      <w:b/>
      <w:color w:val="C00000"/>
      <w:szCs w:val="32"/>
    </w:rPr>
  </w:style>
  <w:style w:type="paragraph" w:styleId="Textedebulles">
    <w:name w:val="Balloon Text"/>
    <w:basedOn w:val="Normal"/>
    <w:link w:val="TextedebullesCar"/>
    <w:uiPriority w:val="99"/>
    <w:semiHidden/>
    <w:unhideWhenUsed/>
    <w:rsid w:val="002B14B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B14B1"/>
    <w:rPr>
      <w:rFonts w:ascii="Segoe UI" w:hAnsi="Segoe UI" w:cs="Segoe UI"/>
      <w:sz w:val="18"/>
      <w:szCs w:val="18"/>
    </w:rPr>
  </w:style>
  <w:style w:type="paragraph" w:customStyle="1" w:styleId="Paragraphedeliste2">
    <w:name w:val="Paragraphe de liste2"/>
    <w:basedOn w:val="Normal"/>
    <w:rsid w:val="00501F67"/>
    <w:pPr>
      <w:suppressAutoHyphens/>
      <w:spacing w:after="0" w:line="100" w:lineRule="atLeast"/>
      <w:ind w:left="720"/>
      <w:jc w:val="left"/>
    </w:pPr>
    <w:rPr>
      <w:rFonts w:ascii="Times New Roman" w:eastAsia="Times New Roman" w:hAnsi="Times New Roman" w:cs="Times New Roman"/>
      <w:kern w:val="1"/>
      <w:sz w:val="24"/>
      <w:szCs w:val="24"/>
      <w:lang w:eastAsia="ar-SA"/>
    </w:rPr>
  </w:style>
  <w:style w:type="paragraph" w:customStyle="1" w:styleId="fcase1ertab">
    <w:name w:val="f_case_1ertab"/>
    <w:basedOn w:val="Normal"/>
    <w:rsid w:val="00614EAB"/>
    <w:pPr>
      <w:tabs>
        <w:tab w:val="left" w:pos="426"/>
      </w:tabs>
      <w:suppressAutoHyphens/>
      <w:spacing w:after="0" w:line="240" w:lineRule="auto"/>
      <w:ind w:left="709" w:hanging="709"/>
    </w:pPr>
    <w:rPr>
      <w:rFonts w:ascii="Univers" w:eastAsia="Times New Roman" w:hAnsi="Univers" w:cs="Univers"/>
      <w:sz w:val="20"/>
      <w:szCs w:val="20"/>
      <w:lang w:eastAsia="ar-SA"/>
    </w:rPr>
  </w:style>
  <w:style w:type="character" w:customStyle="1" w:styleId="Titre2Car">
    <w:name w:val="Titre 2 Car"/>
    <w:basedOn w:val="Policepardfaut"/>
    <w:link w:val="Titre2"/>
    <w:uiPriority w:val="9"/>
    <w:rsid w:val="00126C0E"/>
    <w:rPr>
      <w:rFonts w:ascii="Arial" w:eastAsiaTheme="majorEastAsia" w:hAnsi="Arial" w:cstheme="majorBidi"/>
      <w:b/>
      <w:szCs w:val="26"/>
    </w:rPr>
  </w:style>
  <w:style w:type="paragraph" w:styleId="En-ttedetabledesmatires">
    <w:name w:val="TOC Heading"/>
    <w:basedOn w:val="Titre1"/>
    <w:next w:val="Normal"/>
    <w:uiPriority w:val="39"/>
    <w:unhideWhenUsed/>
    <w:qFormat/>
    <w:rsid w:val="00FB5F08"/>
    <w:pPr>
      <w:jc w:val="left"/>
      <w:outlineLvl w:val="9"/>
    </w:pPr>
    <w:rPr>
      <w:rFonts w:asciiTheme="majorHAnsi" w:hAnsiTheme="majorHAnsi"/>
      <w:b w:val="0"/>
      <w:color w:val="2E74B5" w:themeColor="accent1" w:themeShade="BF"/>
      <w:sz w:val="32"/>
      <w:lang w:eastAsia="fr-FR"/>
    </w:rPr>
  </w:style>
  <w:style w:type="paragraph" w:styleId="TM1">
    <w:name w:val="toc 1"/>
    <w:basedOn w:val="Normal"/>
    <w:next w:val="Normal"/>
    <w:autoRedefine/>
    <w:uiPriority w:val="39"/>
    <w:unhideWhenUsed/>
    <w:rsid w:val="00FB5F08"/>
    <w:pPr>
      <w:spacing w:after="100"/>
    </w:pPr>
  </w:style>
  <w:style w:type="paragraph" w:styleId="TM2">
    <w:name w:val="toc 2"/>
    <w:basedOn w:val="Normal"/>
    <w:next w:val="Normal"/>
    <w:autoRedefine/>
    <w:uiPriority w:val="39"/>
    <w:unhideWhenUsed/>
    <w:rsid w:val="00FB5F08"/>
    <w:pPr>
      <w:spacing w:after="100"/>
      <w:ind w:left="220"/>
    </w:pPr>
  </w:style>
  <w:style w:type="paragraph" w:styleId="Notedebasdepage">
    <w:name w:val="footnote text"/>
    <w:basedOn w:val="Normal"/>
    <w:link w:val="NotedebasdepageCar"/>
    <w:uiPriority w:val="99"/>
    <w:semiHidden/>
    <w:unhideWhenUsed/>
    <w:rsid w:val="00530E4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30E4D"/>
    <w:rPr>
      <w:rFonts w:ascii="Arial" w:hAnsi="Arial"/>
      <w:sz w:val="20"/>
      <w:szCs w:val="20"/>
    </w:rPr>
  </w:style>
  <w:style w:type="character" w:styleId="Appelnotedebasdep">
    <w:name w:val="footnote reference"/>
    <w:basedOn w:val="Policepardfaut"/>
    <w:uiPriority w:val="99"/>
    <w:semiHidden/>
    <w:unhideWhenUsed/>
    <w:rsid w:val="00530E4D"/>
    <w:rPr>
      <w:vertAlign w:val="superscript"/>
    </w:rPr>
  </w:style>
  <w:style w:type="character" w:styleId="Marquedecommentaire">
    <w:name w:val="annotation reference"/>
    <w:basedOn w:val="Policepardfaut"/>
    <w:uiPriority w:val="99"/>
    <w:semiHidden/>
    <w:unhideWhenUsed/>
    <w:rsid w:val="007F6268"/>
    <w:rPr>
      <w:sz w:val="16"/>
      <w:szCs w:val="16"/>
    </w:rPr>
  </w:style>
  <w:style w:type="paragraph" w:styleId="Commentaire">
    <w:name w:val="annotation text"/>
    <w:basedOn w:val="Normal"/>
    <w:link w:val="CommentaireCar"/>
    <w:uiPriority w:val="99"/>
    <w:semiHidden/>
    <w:unhideWhenUsed/>
    <w:rsid w:val="007F6268"/>
    <w:pPr>
      <w:spacing w:line="240" w:lineRule="auto"/>
    </w:pPr>
    <w:rPr>
      <w:sz w:val="20"/>
      <w:szCs w:val="20"/>
    </w:rPr>
  </w:style>
  <w:style w:type="character" w:customStyle="1" w:styleId="CommentaireCar">
    <w:name w:val="Commentaire Car"/>
    <w:basedOn w:val="Policepardfaut"/>
    <w:link w:val="Commentaire"/>
    <w:uiPriority w:val="99"/>
    <w:semiHidden/>
    <w:rsid w:val="007F6268"/>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7F6268"/>
    <w:rPr>
      <w:b/>
      <w:bCs/>
    </w:rPr>
  </w:style>
  <w:style w:type="character" w:customStyle="1" w:styleId="ObjetducommentaireCar">
    <w:name w:val="Objet du commentaire Car"/>
    <w:basedOn w:val="CommentaireCar"/>
    <w:link w:val="Objetducommentaire"/>
    <w:uiPriority w:val="99"/>
    <w:semiHidden/>
    <w:rsid w:val="007F6268"/>
    <w:rPr>
      <w:rFonts w:ascii="Arial" w:hAnsi="Arial"/>
      <w:b/>
      <w:bCs/>
      <w:sz w:val="20"/>
      <w:szCs w:val="20"/>
    </w:rPr>
  </w:style>
  <w:style w:type="character" w:styleId="Lienhypertextesuivivisit">
    <w:name w:val="FollowedHyperlink"/>
    <w:basedOn w:val="Policepardfaut"/>
    <w:uiPriority w:val="99"/>
    <w:semiHidden/>
    <w:unhideWhenUsed/>
    <w:rsid w:val="0060224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9706341">
      <w:bodyDiv w:val="1"/>
      <w:marLeft w:val="0"/>
      <w:marRight w:val="0"/>
      <w:marTop w:val="0"/>
      <w:marBottom w:val="0"/>
      <w:divBdr>
        <w:top w:val="none" w:sz="0" w:space="0" w:color="auto"/>
        <w:left w:val="none" w:sz="0" w:space="0" w:color="auto"/>
        <w:bottom w:val="none" w:sz="0" w:space="0" w:color="auto"/>
        <w:right w:val="none" w:sz="0" w:space="0" w:color="auto"/>
      </w:divBdr>
    </w:div>
    <w:div w:id="1597862614">
      <w:bodyDiv w:val="1"/>
      <w:marLeft w:val="0"/>
      <w:marRight w:val="0"/>
      <w:marTop w:val="0"/>
      <w:marBottom w:val="0"/>
      <w:divBdr>
        <w:top w:val="none" w:sz="0" w:space="0" w:color="auto"/>
        <w:left w:val="none" w:sz="0" w:space="0" w:color="auto"/>
        <w:bottom w:val="none" w:sz="0" w:space="0" w:color="auto"/>
        <w:right w:val="none" w:sz="0" w:space="0" w:color="auto"/>
      </w:divBdr>
      <w:divsChild>
        <w:div w:id="231015403">
          <w:marLeft w:val="0"/>
          <w:marRight w:val="0"/>
          <w:marTop w:val="0"/>
          <w:marBottom w:val="0"/>
          <w:divBdr>
            <w:top w:val="none" w:sz="0" w:space="0" w:color="auto"/>
            <w:left w:val="single" w:sz="36" w:space="0" w:color="999999"/>
            <w:bottom w:val="none" w:sz="0" w:space="0" w:color="auto"/>
            <w:right w:val="none" w:sz="0" w:space="0" w:color="auto"/>
          </w:divBdr>
        </w:div>
      </w:divsChild>
    </w:div>
    <w:div w:id="1757020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aroline.page@meurthe-et-moselle.gouv.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horus-pro.gouv.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spublics@ville-loos.fr" TargetMode="External"/><Relationship Id="rId5" Type="http://schemas.openxmlformats.org/officeDocument/2006/relationships/webSettings" Target="webSettings.xml"/><Relationship Id="rId15" Type="http://schemas.openxmlformats.org/officeDocument/2006/relationships/hyperlink" Target="http://www.telerecours.fr/" TargetMode="External"/><Relationship Id="rId10" Type="http://schemas.openxmlformats.org/officeDocument/2006/relationships/hyperlink" Target="https://marchespublics596280.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archespublics596280.fr" TargetMode="External"/><Relationship Id="rId14" Type="http://schemas.openxmlformats.org/officeDocument/2006/relationships/hyperlink" Target="mailto:greffe.ta-lille@juradm.f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chorus-pro.gouv.fr/cpp/nousContacter?execution=e2s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568201-9D57-4693-9BC2-6F3C976F9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777</TotalTime>
  <Pages>13</Pages>
  <Words>4526</Words>
  <Characters>24894</Characters>
  <Application>Microsoft Office Word</Application>
  <DocSecurity>0</DocSecurity>
  <Lines>207</Lines>
  <Paragraphs>58</Paragraphs>
  <ScaleCrop>false</ScaleCrop>
  <HeadingPairs>
    <vt:vector size="2" baseType="variant">
      <vt:variant>
        <vt:lpstr>Titre</vt:lpstr>
      </vt:variant>
      <vt:variant>
        <vt:i4>1</vt:i4>
      </vt:variant>
    </vt:vector>
  </HeadingPairs>
  <TitlesOfParts>
    <vt:vector size="1" baseType="lpstr">
      <vt:lpstr/>
    </vt:vector>
  </TitlesOfParts>
  <Company>MAIRIE LOOS</Company>
  <LinksUpToDate>false</LinksUpToDate>
  <CharactersWithSpaces>29362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SADONES</dc:creator>
  <cp:keywords/>
  <dc:description/>
  <cp:lastModifiedBy>Christelle PRUVOST</cp:lastModifiedBy>
  <cp:revision>125</cp:revision>
  <cp:lastPrinted>2020-09-16T14:16:00Z</cp:lastPrinted>
  <dcterms:created xsi:type="dcterms:W3CDTF">2019-01-05T07:32:00Z</dcterms:created>
  <dcterms:modified xsi:type="dcterms:W3CDTF">2024-10-31T13:27:00Z</dcterms:modified>
</cp:coreProperties>
</file>